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E8E76" w14:textId="6AA31254" w:rsidR="00104AA3" w:rsidRDefault="00BA70B6" w:rsidP="002A1A5E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Uitwerking opdracht 9, eind</w:t>
      </w:r>
      <w:r w:rsidR="003459B8">
        <w:rPr>
          <w:rFonts w:ascii="Verdana" w:hAnsi="Verdana" w:cs="Verdana"/>
          <w:b/>
          <w:bCs/>
          <w:sz w:val="20"/>
          <w:szCs w:val="20"/>
        </w:rPr>
        <w:t>opdracht Operating System van N</w:t>
      </w:r>
      <w:r w:rsidR="00C903D4">
        <w:rPr>
          <w:rFonts w:ascii="Verdana" w:hAnsi="Verdana" w:cs="Verdana"/>
          <w:b/>
          <w:bCs/>
          <w:sz w:val="20"/>
          <w:szCs w:val="20"/>
        </w:rPr>
        <w:t>etwerkapparatuur (blz.116)</w:t>
      </w:r>
    </w:p>
    <w:p w14:paraId="094BFC7F" w14:textId="77777777" w:rsidR="002A1A5E" w:rsidRPr="002A1A5E" w:rsidRDefault="002A1A5E" w:rsidP="002A1A5E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58288CE4" w14:textId="05A2A90A" w:rsidR="00104AA3" w:rsidRPr="00104AA3" w:rsidRDefault="00104AA3" w:rsidP="00104AA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Verdana" w:hAnsi="Verdana" w:cs="Verdana"/>
          <w:sz w:val="18"/>
          <w:szCs w:val="18"/>
        </w:rPr>
        <w:t>Netwerkeisen</w:t>
      </w:r>
    </w:p>
    <w:p w14:paraId="26B1EEFB" w14:textId="73C68A6C" w:rsidR="00104AA3" w:rsidRPr="00104AA3" w:rsidRDefault="00104AA3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>
        <w:rPr>
          <w:rFonts w:ascii="Verdana" w:hAnsi="Verdana" w:cs="Verdana"/>
          <w:sz w:val="18"/>
          <w:szCs w:val="18"/>
        </w:rPr>
        <w:t xml:space="preserve">  </w:t>
      </w:r>
      <w:r w:rsidRPr="00104AA3">
        <w:rPr>
          <w:rFonts w:ascii="Verdana" w:hAnsi="Verdana" w:cs="Verdana"/>
          <w:sz w:val="18"/>
          <w:szCs w:val="18"/>
        </w:rPr>
        <w:t>Type router (R1, R2 en R3): 1841;</w:t>
      </w:r>
    </w:p>
    <w:p w14:paraId="1329D918" w14:textId="0B3D8A31" w:rsidR="00104AA3" w:rsidRPr="009E20C3" w:rsidRDefault="00104AA3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en-US"/>
        </w:rPr>
      </w:pPr>
      <w:r w:rsidRPr="009E20C3">
        <w:rPr>
          <w:rFonts w:ascii="Wingdings" w:hAnsi="Wingdings" w:cs="Verdana"/>
          <w:color w:val="00B050"/>
          <w:sz w:val="22"/>
          <w:szCs w:val="22"/>
          <w:lang w:val="en-US"/>
        </w:rPr>
        <w:t></w:t>
      </w:r>
      <w:r w:rsidRPr="009E20C3">
        <w:rPr>
          <w:rFonts w:ascii="Verdana" w:hAnsi="Verdana" w:cs="Verdana"/>
          <w:sz w:val="18"/>
          <w:szCs w:val="18"/>
          <w:lang w:val="en-US"/>
        </w:rPr>
        <w:t xml:space="preserve">  Type access switch: 2960;</w:t>
      </w:r>
    </w:p>
    <w:p w14:paraId="477A3341" w14:textId="1AC0231C" w:rsidR="00104AA3" w:rsidRPr="00104AA3" w:rsidRDefault="002A1A5E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en-US"/>
        </w:rPr>
      </w:pPr>
      <w:r w:rsidRPr="002A1A5E">
        <w:rPr>
          <w:rFonts w:ascii="Wingdings" w:hAnsi="Wingdings" w:cs="Verdana"/>
          <w:color w:val="00B050"/>
          <w:sz w:val="22"/>
          <w:szCs w:val="22"/>
          <w:lang w:val="en-US"/>
        </w:rPr>
        <w:t></w:t>
      </w:r>
      <w:r w:rsidR="00104AA3">
        <w:rPr>
          <w:rFonts w:ascii="Verdana" w:hAnsi="Verdana" w:cs="Verdana"/>
          <w:sz w:val="18"/>
          <w:szCs w:val="18"/>
          <w:lang w:val="en-US"/>
        </w:rPr>
        <w:t xml:space="preserve"> </w:t>
      </w:r>
      <w:r>
        <w:rPr>
          <w:rFonts w:ascii="Verdana" w:hAnsi="Verdana" w:cs="Verdana"/>
          <w:sz w:val="18"/>
          <w:szCs w:val="18"/>
          <w:lang w:val="en-US"/>
        </w:rPr>
        <w:t xml:space="preserve"> </w:t>
      </w:r>
      <w:r w:rsidR="00104AA3" w:rsidRPr="00104AA3">
        <w:rPr>
          <w:rFonts w:ascii="Verdana" w:hAnsi="Verdana" w:cs="Verdana"/>
          <w:sz w:val="18"/>
          <w:szCs w:val="18"/>
          <w:lang w:val="en-US"/>
        </w:rPr>
        <w:t>Type access point: AP-PT;</w:t>
      </w:r>
    </w:p>
    <w:p w14:paraId="360D0DAB" w14:textId="68A71F2F" w:rsidR="00104AA3" w:rsidRPr="00104AA3" w:rsidRDefault="002A1A5E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 w:rsidRPr="009E20C3">
        <w:rPr>
          <w:rFonts w:ascii="Verdana" w:hAnsi="Verdana" w:cs="Verdana"/>
          <w:sz w:val="18"/>
          <w:szCs w:val="18"/>
        </w:rPr>
        <w:t xml:space="preserve">  </w:t>
      </w:r>
      <w:r w:rsidR="00104AA3" w:rsidRPr="00104AA3">
        <w:rPr>
          <w:rFonts w:ascii="Verdana" w:hAnsi="Verdana" w:cs="Verdana"/>
          <w:sz w:val="18"/>
          <w:szCs w:val="18"/>
        </w:rPr>
        <w:t>Type internetverbinding: Cable;</w:t>
      </w:r>
    </w:p>
    <w:p w14:paraId="2DD236C8" w14:textId="4F2E4F73" w:rsidR="00104AA3" w:rsidRPr="00104AA3" w:rsidRDefault="002A1A5E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>
        <w:rPr>
          <w:rFonts w:ascii="Verdana" w:hAnsi="Verdana" w:cs="Verdana"/>
          <w:sz w:val="18"/>
          <w:szCs w:val="18"/>
        </w:rPr>
        <w:t xml:space="preserve">  </w:t>
      </w:r>
      <w:r w:rsidR="00104AA3" w:rsidRPr="00104AA3">
        <w:rPr>
          <w:rFonts w:ascii="Verdana" w:hAnsi="Verdana" w:cs="Verdana"/>
          <w:sz w:val="18"/>
          <w:szCs w:val="18"/>
        </w:rPr>
        <w:t>IP-netwerkadressering: zie tekening;</w:t>
      </w:r>
    </w:p>
    <w:p w14:paraId="748C7271" w14:textId="3AB3B1FE" w:rsidR="00104AA3" w:rsidRPr="00104AA3" w:rsidRDefault="002A1A5E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>
        <w:rPr>
          <w:rFonts w:ascii="Verdana" w:hAnsi="Verdana" w:cs="Verdana"/>
          <w:sz w:val="18"/>
          <w:szCs w:val="18"/>
        </w:rPr>
        <w:t xml:space="preserve">  </w:t>
      </w:r>
      <w:r w:rsidR="00104AA3" w:rsidRPr="00104AA3">
        <w:rPr>
          <w:rFonts w:ascii="Verdana" w:hAnsi="Verdana" w:cs="Verdana"/>
          <w:sz w:val="18"/>
          <w:szCs w:val="18"/>
        </w:rPr>
        <w:t>IP-</w:t>
      </w:r>
      <w:proofErr w:type="spellStart"/>
      <w:r w:rsidR="00104AA3" w:rsidRPr="00104AA3">
        <w:rPr>
          <w:rFonts w:ascii="Verdana" w:hAnsi="Verdana" w:cs="Verdana"/>
          <w:sz w:val="18"/>
          <w:szCs w:val="18"/>
        </w:rPr>
        <w:t>adress</w:t>
      </w:r>
      <w:proofErr w:type="spellEnd"/>
      <w:r w:rsidR="00104AA3" w:rsidRPr="00104AA3">
        <w:rPr>
          <w:rFonts w:ascii="Verdana" w:hAnsi="Verdana" w:cs="Verdana"/>
          <w:sz w:val="18"/>
          <w:szCs w:val="18"/>
        </w:rPr>
        <w:t xml:space="preserve"> HTTP-server: 10.0.0.50 (intern) en 88.86.86.50 (extern);</w:t>
      </w:r>
    </w:p>
    <w:p w14:paraId="4B0F4672" w14:textId="5F4C5107" w:rsidR="00104AA3" w:rsidRPr="00104AA3" w:rsidRDefault="002A1A5E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>
        <w:rPr>
          <w:rFonts w:ascii="Verdana" w:hAnsi="Verdana" w:cs="Verdana"/>
          <w:sz w:val="18"/>
          <w:szCs w:val="18"/>
        </w:rPr>
        <w:t xml:space="preserve">  </w:t>
      </w:r>
      <w:r w:rsidR="00104AA3" w:rsidRPr="00104AA3">
        <w:rPr>
          <w:rFonts w:ascii="Verdana" w:hAnsi="Verdana" w:cs="Verdana"/>
          <w:sz w:val="18"/>
          <w:szCs w:val="18"/>
        </w:rPr>
        <w:t>Op R1 is een DHCP-server actief voor het draadloze netwerk;</w:t>
      </w:r>
    </w:p>
    <w:p w14:paraId="240E64BF" w14:textId="4312FABA" w:rsidR="00104AA3" w:rsidRPr="00104AA3" w:rsidRDefault="002A1A5E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>
        <w:rPr>
          <w:rFonts w:ascii="Verdana" w:hAnsi="Verdana" w:cs="Verdana"/>
          <w:sz w:val="18"/>
          <w:szCs w:val="18"/>
        </w:rPr>
        <w:t xml:space="preserve">  </w:t>
      </w:r>
      <w:r w:rsidR="00104AA3" w:rsidRPr="00104AA3">
        <w:rPr>
          <w:rFonts w:ascii="Verdana" w:hAnsi="Verdana" w:cs="Verdana"/>
          <w:sz w:val="18"/>
          <w:szCs w:val="18"/>
        </w:rPr>
        <w:t xml:space="preserve">Op R2 is een DHCP-server actief voor beide </w:t>
      </w:r>
      <w:proofErr w:type="spellStart"/>
      <w:r w:rsidR="00104AA3" w:rsidRPr="00104AA3">
        <w:rPr>
          <w:rFonts w:ascii="Verdana" w:hAnsi="Verdana" w:cs="Verdana"/>
          <w:sz w:val="18"/>
          <w:szCs w:val="18"/>
        </w:rPr>
        <w:t>LAN’s</w:t>
      </w:r>
      <w:proofErr w:type="spellEnd"/>
      <w:r w:rsidR="00104AA3" w:rsidRPr="00104AA3">
        <w:rPr>
          <w:rFonts w:ascii="Verdana" w:hAnsi="Verdana" w:cs="Verdana"/>
          <w:sz w:val="18"/>
          <w:szCs w:val="18"/>
        </w:rPr>
        <w:t>;</w:t>
      </w:r>
    </w:p>
    <w:p w14:paraId="573BCB5A" w14:textId="69D975CE" w:rsidR="00104AA3" w:rsidRPr="00104AA3" w:rsidRDefault="002A1A5E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>
        <w:rPr>
          <w:rFonts w:ascii="Verdana" w:hAnsi="Verdana" w:cs="Verdana"/>
          <w:sz w:val="18"/>
          <w:szCs w:val="18"/>
        </w:rPr>
        <w:t xml:space="preserve">  </w:t>
      </w:r>
      <w:r w:rsidR="00104AA3" w:rsidRPr="00104AA3">
        <w:rPr>
          <w:rFonts w:ascii="Verdana" w:hAnsi="Verdana" w:cs="Verdana"/>
          <w:sz w:val="18"/>
          <w:szCs w:val="18"/>
        </w:rPr>
        <w:t>De internetverbindingen voor R1 en R3 zijn DHCP-client.</w:t>
      </w:r>
    </w:p>
    <w:p w14:paraId="2BF51EFA" w14:textId="40735219" w:rsidR="00104AA3" w:rsidRPr="00104AA3" w:rsidRDefault="002A1A5E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>
        <w:rPr>
          <w:rFonts w:ascii="Verdana" w:hAnsi="Verdana" w:cs="Verdana"/>
          <w:sz w:val="18"/>
          <w:szCs w:val="18"/>
        </w:rPr>
        <w:t xml:space="preserve">  </w:t>
      </w:r>
      <w:r w:rsidR="00104AA3" w:rsidRPr="00104AA3">
        <w:rPr>
          <w:rFonts w:ascii="Verdana" w:hAnsi="Verdana" w:cs="Verdana"/>
          <w:sz w:val="18"/>
          <w:szCs w:val="18"/>
        </w:rPr>
        <w:t>Gegevens draadloos netwerk:</w:t>
      </w:r>
    </w:p>
    <w:p w14:paraId="75B22A25" w14:textId="329871E2" w:rsidR="00104AA3" w:rsidRPr="002A1A5E" w:rsidRDefault="00104AA3" w:rsidP="002A1A5E">
      <w:pPr>
        <w:pStyle w:val="Lijstalinea"/>
        <w:numPr>
          <w:ilvl w:val="0"/>
          <w:numId w:val="4"/>
        </w:numPr>
        <w:tabs>
          <w:tab w:val="left" w:pos="940"/>
          <w:tab w:val="left" w:pos="1440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proofErr w:type="spellStart"/>
      <w:r w:rsidRPr="002A1A5E">
        <w:rPr>
          <w:rFonts w:ascii="Verdana" w:hAnsi="Verdana" w:cs="Verdana"/>
          <w:sz w:val="18"/>
          <w:szCs w:val="18"/>
        </w:rPr>
        <w:t>ssid</w:t>
      </w:r>
      <w:proofErr w:type="spellEnd"/>
      <w:r w:rsidRPr="002A1A5E">
        <w:rPr>
          <w:rFonts w:ascii="Verdana" w:hAnsi="Verdana" w:cs="Verdana"/>
          <w:sz w:val="18"/>
          <w:szCs w:val="18"/>
        </w:rPr>
        <w:t>: Barendrecht-Wifi;</w:t>
      </w:r>
    </w:p>
    <w:p w14:paraId="4F07B8AA" w14:textId="73EF1D85" w:rsidR="00104AA3" w:rsidRPr="002A1A5E" w:rsidRDefault="00104AA3" w:rsidP="002A1A5E">
      <w:pPr>
        <w:pStyle w:val="Lijstalinea"/>
        <w:numPr>
          <w:ilvl w:val="0"/>
          <w:numId w:val="4"/>
        </w:numPr>
        <w:tabs>
          <w:tab w:val="left" w:pos="940"/>
          <w:tab w:val="left" w:pos="1440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A1A5E">
        <w:rPr>
          <w:rFonts w:ascii="Verdana" w:hAnsi="Verdana" w:cs="Verdana"/>
          <w:sz w:val="18"/>
          <w:szCs w:val="18"/>
        </w:rPr>
        <w:t>Beveiliging: WPA2;</w:t>
      </w:r>
    </w:p>
    <w:p w14:paraId="764428E5" w14:textId="765CA5E7" w:rsidR="00104AA3" w:rsidRPr="002A1A5E" w:rsidRDefault="00104AA3" w:rsidP="002A1A5E">
      <w:pPr>
        <w:pStyle w:val="Lijstalinea"/>
        <w:numPr>
          <w:ilvl w:val="0"/>
          <w:numId w:val="4"/>
        </w:numPr>
        <w:tabs>
          <w:tab w:val="left" w:pos="940"/>
          <w:tab w:val="left" w:pos="1440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A1A5E">
        <w:rPr>
          <w:rFonts w:ascii="Verdana" w:hAnsi="Verdana" w:cs="Verdana"/>
          <w:sz w:val="18"/>
          <w:szCs w:val="18"/>
        </w:rPr>
        <w:t>Sleutel: Voor-iedereen;</w:t>
      </w:r>
    </w:p>
    <w:p w14:paraId="2FE1E2E9" w14:textId="4EFD1FCB" w:rsidR="00104AA3" w:rsidRPr="002A1A5E" w:rsidRDefault="00104AA3" w:rsidP="002A1A5E">
      <w:pPr>
        <w:pStyle w:val="Lijstalinea"/>
        <w:numPr>
          <w:ilvl w:val="0"/>
          <w:numId w:val="4"/>
        </w:numPr>
        <w:tabs>
          <w:tab w:val="left" w:pos="940"/>
          <w:tab w:val="left" w:pos="1440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A1A5E">
        <w:rPr>
          <w:rFonts w:ascii="Verdana" w:hAnsi="Verdana" w:cs="Verdana"/>
          <w:sz w:val="18"/>
          <w:szCs w:val="18"/>
        </w:rPr>
        <w:t>Channel: 1</w:t>
      </w:r>
    </w:p>
    <w:p w14:paraId="07CAD918" w14:textId="77777777" w:rsidR="00104AA3" w:rsidRPr="00104AA3" w:rsidRDefault="00104AA3" w:rsidP="00104AA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0BF71609" w14:textId="77777777" w:rsidR="00104AA3" w:rsidRPr="00CA31D6" w:rsidRDefault="00104AA3" w:rsidP="00104AA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i/>
          <w:color w:val="0070C0"/>
          <w:sz w:val="18"/>
          <w:szCs w:val="18"/>
        </w:rPr>
      </w:pPr>
      <w:r w:rsidRPr="00CA31D6">
        <w:rPr>
          <w:rFonts w:ascii="Verdana" w:hAnsi="Verdana" w:cs="Verdana"/>
          <w:i/>
          <w:color w:val="0070C0"/>
          <w:sz w:val="18"/>
          <w:szCs w:val="18"/>
        </w:rPr>
        <w:t>Opdracht:</w:t>
      </w:r>
    </w:p>
    <w:p w14:paraId="2115001C" w14:textId="77777777" w:rsidR="00104AA3" w:rsidRPr="00CA31D6" w:rsidRDefault="00104AA3" w:rsidP="00104AA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i/>
          <w:color w:val="0070C0"/>
          <w:sz w:val="18"/>
          <w:szCs w:val="18"/>
        </w:rPr>
      </w:pPr>
      <w:r w:rsidRPr="00CA31D6">
        <w:rPr>
          <w:rFonts w:ascii="Verdana" w:hAnsi="Verdana" w:cs="Verdana"/>
          <w:i/>
          <w:color w:val="0070C0"/>
          <w:sz w:val="18"/>
          <w:szCs w:val="18"/>
        </w:rPr>
        <w:t>Bouw dit netwerk volledig op basis van de CLI en zorg ervoor dat alle pc’s toegang krijgen tot het internet.</w:t>
      </w:r>
    </w:p>
    <w:p w14:paraId="3DB1E56C" w14:textId="77777777" w:rsidR="00104AA3" w:rsidRPr="00CA31D6" w:rsidRDefault="00104AA3" w:rsidP="00104AA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i/>
          <w:color w:val="0070C0"/>
          <w:sz w:val="18"/>
          <w:szCs w:val="18"/>
        </w:rPr>
      </w:pPr>
      <w:r w:rsidRPr="00CA31D6">
        <w:rPr>
          <w:rFonts w:ascii="Verdana" w:hAnsi="Verdana" w:cs="Verdana"/>
          <w:i/>
          <w:color w:val="0070C0"/>
          <w:sz w:val="18"/>
          <w:szCs w:val="18"/>
        </w:rPr>
        <w:t>De webserver moet voor alle systemen bereikbaar zijn.</w:t>
      </w:r>
    </w:p>
    <w:p w14:paraId="6CBB435D" w14:textId="77777777" w:rsidR="00104AA3" w:rsidRPr="00104AA3" w:rsidRDefault="00104AA3" w:rsidP="00104AA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67142C89" w14:textId="77777777" w:rsidR="00104AA3" w:rsidRPr="00104AA3" w:rsidRDefault="00104AA3" w:rsidP="00104AA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A1A5E">
        <w:rPr>
          <w:rFonts w:ascii="Verdana" w:hAnsi="Verdana" w:cs="Verdana"/>
          <w:b/>
          <w:bCs/>
          <w:sz w:val="18"/>
          <w:szCs w:val="18"/>
        </w:rPr>
        <w:t>Stappenplan</w:t>
      </w:r>
      <w:r w:rsidRPr="00104AA3">
        <w:rPr>
          <w:rFonts w:ascii="Verdana" w:hAnsi="Verdana" w:cs="Verdana"/>
          <w:sz w:val="18"/>
          <w:szCs w:val="18"/>
        </w:rPr>
        <w:t>:</w:t>
      </w:r>
    </w:p>
    <w:p w14:paraId="0BFD7763" w14:textId="77777777" w:rsidR="00104AA3" w:rsidRPr="00104AA3" w:rsidRDefault="00104AA3" w:rsidP="00104AA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Verdana" w:hAnsi="Verdana" w:cs="Verdana"/>
          <w:sz w:val="18"/>
          <w:szCs w:val="18"/>
        </w:rPr>
        <w:t xml:space="preserve">1. Start </w:t>
      </w:r>
      <w:proofErr w:type="spellStart"/>
      <w:r w:rsidRPr="00104AA3">
        <w:rPr>
          <w:rFonts w:ascii="Verdana" w:hAnsi="Verdana" w:cs="Verdana"/>
          <w:sz w:val="18"/>
          <w:szCs w:val="18"/>
        </w:rPr>
        <w:t>PacketTracer</w:t>
      </w:r>
      <w:proofErr w:type="spellEnd"/>
      <w:r w:rsidRPr="00104AA3">
        <w:rPr>
          <w:rFonts w:ascii="Verdana" w:hAnsi="Verdana" w:cs="Verdana"/>
          <w:sz w:val="18"/>
          <w:szCs w:val="18"/>
        </w:rPr>
        <w:t xml:space="preserve"> en open het bestand “internet </w:t>
      </w:r>
      <w:proofErr w:type="spellStart"/>
      <w:r w:rsidRPr="00104AA3">
        <w:rPr>
          <w:rFonts w:ascii="Verdana" w:hAnsi="Verdana" w:cs="Verdana"/>
          <w:sz w:val="18"/>
          <w:szCs w:val="18"/>
        </w:rPr>
        <w:t>cloud.pka</w:t>
      </w:r>
      <w:proofErr w:type="spellEnd"/>
      <w:r w:rsidRPr="00104AA3">
        <w:rPr>
          <w:rFonts w:ascii="Verdana" w:hAnsi="Verdana" w:cs="Verdana"/>
          <w:sz w:val="18"/>
          <w:szCs w:val="18"/>
        </w:rPr>
        <w:t>”.</w:t>
      </w:r>
    </w:p>
    <w:p w14:paraId="15D9CEDC" w14:textId="39A235F3" w:rsidR="00104AA3" w:rsidRDefault="00104AA3" w:rsidP="00104AA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Verdana" w:hAnsi="Verdana" w:cs="Verdana"/>
          <w:sz w:val="18"/>
          <w:szCs w:val="18"/>
        </w:rPr>
        <w:t>2. Bouw het netwerk conform de gestelde netwerkeisen;</w:t>
      </w:r>
    </w:p>
    <w:p w14:paraId="1EFC86EB" w14:textId="77777777" w:rsidR="002A1A5E" w:rsidRPr="00104AA3" w:rsidRDefault="002A1A5E" w:rsidP="00104AA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5B1E35EB" w14:textId="77777777" w:rsidR="00F1037D" w:rsidRDefault="00104AA3" w:rsidP="00F1037D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Verdana" w:hAnsi="Verdana" w:cs="Verdana"/>
          <w:sz w:val="18"/>
          <w:szCs w:val="18"/>
        </w:rPr>
        <w:t xml:space="preserve">3. Begin met de locatie </w:t>
      </w:r>
      <w:r w:rsidRPr="002A1A5E">
        <w:rPr>
          <w:rFonts w:ascii="Verdana" w:hAnsi="Verdana" w:cs="Verdana"/>
          <w:b/>
          <w:bCs/>
          <w:sz w:val="18"/>
          <w:szCs w:val="18"/>
        </w:rPr>
        <w:t>Barendrecht</w:t>
      </w:r>
      <w:r w:rsidRPr="00104AA3">
        <w:rPr>
          <w:rFonts w:ascii="Verdana" w:hAnsi="Verdana" w:cs="Verdana"/>
          <w:sz w:val="18"/>
          <w:szCs w:val="18"/>
        </w:rPr>
        <w:t>;</w:t>
      </w:r>
    </w:p>
    <w:p w14:paraId="72174470" w14:textId="77777777" w:rsidR="00F1037D" w:rsidRDefault="00F1037D" w:rsidP="00F1037D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 w:rsidRPr="00104AA3">
        <w:rPr>
          <w:rFonts w:ascii="Verdana" w:hAnsi="Verdana" w:cs="Verdana"/>
          <w:sz w:val="18"/>
          <w:szCs w:val="18"/>
        </w:rPr>
        <w:t xml:space="preserve"> </w:t>
      </w:r>
      <w:r w:rsidR="00104AA3" w:rsidRPr="00104AA3">
        <w:rPr>
          <w:rFonts w:ascii="Verdana" w:hAnsi="Verdana" w:cs="Verdana"/>
          <w:sz w:val="18"/>
          <w:szCs w:val="18"/>
        </w:rPr>
        <w:t>Geef alle systemen een geldig IP-adres;</w:t>
      </w:r>
    </w:p>
    <w:p w14:paraId="5AB5A22D" w14:textId="77777777" w:rsidR="00A42933" w:rsidRDefault="00F1037D" w:rsidP="00F1037D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 w:rsidRPr="00104AA3">
        <w:rPr>
          <w:rFonts w:ascii="Verdana" w:hAnsi="Verdana" w:cs="Verdana"/>
          <w:sz w:val="18"/>
          <w:szCs w:val="18"/>
        </w:rPr>
        <w:t xml:space="preserve"> </w:t>
      </w:r>
      <w:r w:rsidR="00104AA3" w:rsidRPr="00104AA3">
        <w:rPr>
          <w:rFonts w:ascii="Verdana" w:hAnsi="Verdana" w:cs="Verdana"/>
          <w:sz w:val="18"/>
          <w:szCs w:val="18"/>
        </w:rPr>
        <w:t>Configureer de onderlinge statische routes;</w:t>
      </w:r>
    </w:p>
    <w:p w14:paraId="08C5BAF7" w14:textId="5BFC1545" w:rsidR="00A42933" w:rsidRDefault="00A42933" w:rsidP="00A42933">
      <w:pPr>
        <w:tabs>
          <w:tab w:val="left" w:pos="284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  <w:t xml:space="preserve">Zie uitwerking </w:t>
      </w:r>
      <w:r w:rsidRPr="00A42933">
        <w:rPr>
          <w:rFonts w:ascii="Verdana" w:hAnsi="Verdana" w:cs="Verdana"/>
          <w:i/>
          <w:iCs/>
          <w:sz w:val="18"/>
          <w:szCs w:val="18"/>
        </w:rPr>
        <w:t>Router1</w:t>
      </w:r>
      <w:r>
        <w:rPr>
          <w:rFonts w:ascii="Verdana" w:hAnsi="Verdana" w:cs="Verdana"/>
          <w:sz w:val="18"/>
          <w:szCs w:val="18"/>
        </w:rPr>
        <w:t xml:space="preserve"> en </w:t>
      </w:r>
      <w:r w:rsidRPr="00A42933">
        <w:rPr>
          <w:rFonts w:ascii="Verdana" w:hAnsi="Verdana" w:cs="Verdana"/>
          <w:i/>
          <w:iCs/>
          <w:sz w:val="18"/>
          <w:szCs w:val="18"/>
        </w:rPr>
        <w:t>Router2</w:t>
      </w:r>
      <w:r>
        <w:rPr>
          <w:rFonts w:ascii="Verdana" w:hAnsi="Verdana" w:cs="Verdana"/>
          <w:sz w:val="18"/>
          <w:szCs w:val="18"/>
        </w:rPr>
        <w:t>.</w:t>
      </w:r>
    </w:p>
    <w:p w14:paraId="70C8ED40" w14:textId="77777777" w:rsidR="00A42933" w:rsidRPr="00104AA3" w:rsidRDefault="00A42933" w:rsidP="00A42933">
      <w:pPr>
        <w:tabs>
          <w:tab w:val="left" w:pos="284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0D1C163F" w14:textId="70A23F71" w:rsidR="00104AA3" w:rsidRDefault="00F1037D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 w:rsidRPr="00104AA3">
        <w:rPr>
          <w:rFonts w:ascii="Verdana" w:hAnsi="Verdana" w:cs="Verdana"/>
          <w:sz w:val="18"/>
          <w:szCs w:val="18"/>
        </w:rPr>
        <w:t xml:space="preserve"> </w:t>
      </w:r>
      <w:r w:rsidR="00104AA3" w:rsidRPr="00104AA3">
        <w:rPr>
          <w:rFonts w:ascii="Verdana" w:hAnsi="Verdana" w:cs="Verdana"/>
          <w:sz w:val="18"/>
          <w:szCs w:val="18"/>
        </w:rPr>
        <w:t xml:space="preserve">Configureer een default </w:t>
      </w:r>
      <w:proofErr w:type="spellStart"/>
      <w:r w:rsidR="00104AA3" w:rsidRPr="00104AA3">
        <w:rPr>
          <w:rFonts w:ascii="Verdana" w:hAnsi="Verdana" w:cs="Verdana"/>
          <w:sz w:val="18"/>
          <w:szCs w:val="18"/>
        </w:rPr>
        <w:t>static</w:t>
      </w:r>
      <w:proofErr w:type="spellEnd"/>
      <w:r w:rsidR="00104AA3" w:rsidRPr="00104AA3">
        <w:rPr>
          <w:rFonts w:ascii="Verdana" w:hAnsi="Verdana" w:cs="Verdana"/>
          <w:sz w:val="18"/>
          <w:szCs w:val="18"/>
        </w:rPr>
        <w:t xml:space="preserve"> fout van R2 naar R1;</w:t>
      </w:r>
    </w:p>
    <w:p w14:paraId="1B68D87A" w14:textId="482BBB87" w:rsidR="00A42933" w:rsidRPr="00104AA3" w:rsidRDefault="00A42933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  <w:t xml:space="preserve">Zie uitwerking </w:t>
      </w:r>
      <w:r w:rsidRPr="00A42933">
        <w:rPr>
          <w:rFonts w:ascii="Verdana" w:hAnsi="Verdana" w:cs="Verdana"/>
          <w:i/>
          <w:iCs/>
          <w:sz w:val="18"/>
          <w:szCs w:val="18"/>
        </w:rPr>
        <w:t>Router1</w:t>
      </w:r>
      <w:r>
        <w:rPr>
          <w:rFonts w:ascii="Verdana" w:hAnsi="Verdana" w:cs="Verdana"/>
          <w:sz w:val="18"/>
          <w:szCs w:val="18"/>
        </w:rPr>
        <w:t xml:space="preserve"> en </w:t>
      </w:r>
      <w:r w:rsidRPr="00A42933">
        <w:rPr>
          <w:rFonts w:ascii="Verdana" w:hAnsi="Verdana" w:cs="Verdana"/>
          <w:i/>
          <w:iCs/>
          <w:sz w:val="18"/>
          <w:szCs w:val="18"/>
        </w:rPr>
        <w:t>Router2</w:t>
      </w:r>
      <w:r>
        <w:rPr>
          <w:rFonts w:ascii="Verdana" w:hAnsi="Verdana" w:cs="Verdana"/>
          <w:sz w:val="18"/>
          <w:szCs w:val="18"/>
        </w:rPr>
        <w:t>.</w:t>
      </w:r>
    </w:p>
    <w:p w14:paraId="04F69E33" w14:textId="77777777" w:rsidR="00A42933" w:rsidRDefault="00A42933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Wingdings" w:hAnsi="Wingdings" w:cs="Verdana"/>
          <w:color w:val="00B050"/>
          <w:sz w:val="22"/>
          <w:szCs w:val="22"/>
        </w:rPr>
      </w:pPr>
    </w:p>
    <w:p w14:paraId="098E219E" w14:textId="6742B3BF" w:rsidR="00104AA3" w:rsidRDefault="00F1037D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 w:rsidRPr="00104AA3">
        <w:rPr>
          <w:rFonts w:ascii="Verdana" w:hAnsi="Verdana" w:cs="Verdana"/>
          <w:sz w:val="18"/>
          <w:szCs w:val="18"/>
        </w:rPr>
        <w:t xml:space="preserve"> </w:t>
      </w:r>
      <w:r w:rsidR="00104AA3" w:rsidRPr="00104AA3">
        <w:rPr>
          <w:rFonts w:ascii="Verdana" w:hAnsi="Verdana" w:cs="Verdana"/>
          <w:sz w:val="18"/>
          <w:szCs w:val="18"/>
        </w:rPr>
        <w:t>Test of alle systemen toegang hebben tot het internet;</w:t>
      </w:r>
    </w:p>
    <w:p w14:paraId="529B588A" w14:textId="46FDBCDE" w:rsidR="00A42933" w:rsidRPr="00104AA3" w:rsidRDefault="004A0709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  <w:t>Zie uitwerking</w:t>
      </w:r>
      <w:r w:rsidR="00A42933">
        <w:rPr>
          <w:rFonts w:ascii="Verdana" w:hAnsi="Verdana" w:cs="Verdana"/>
          <w:sz w:val="18"/>
          <w:szCs w:val="18"/>
        </w:rPr>
        <w:t>.</w:t>
      </w:r>
    </w:p>
    <w:p w14:paraId="535580AD" w14:textId="77777777" w:rsidR="00A42933" w:rsidRDefault="00A42933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Wingdings" w:hAnsi="Wingdings" w:cs="Verdana"/>
          <w:color w:val="00B050"/>
          <w:sz w:val="22"/>
          <w:szCs w:val="22"/>
        </w:rPr>
      </w:pPr>
    </w:p>
    <w:p w14:paraId="2CAC5CC0" w14:textId="041FCF04" w:rsidR="00104AA3" w:rsidRDefault="00F1037D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 w:rsidRPr="00104AA3">
        <w:rPr>
          <w:rFonts w:ascii="Verdana" w:hAnsi="Verdana" w:cs="Verdana"/>
          <w:sz w:val="18"/>
          <w:szCs w:val="18"/>
        </w:rPr>
        <w:t xml:space="preserve"> </w:t>
      </w:r>
      <w:r w:rsidR="00104AA3" w:rsidRPr="00104AA3">
        <w:rPr>
          <w:rFonts w:ascii="Verdana" w:hAnsi="Verdana" w:cs="Verdana"/>
          <w:sz w:val="18"/>
          <w:szCs w:val="18"/>
        </w:rPr>
        <w:t>Configureer de DHCP-servers op de routers;</w:t>
      </w:r>
    </w:p>
    <w:p w14:paraId="6CEDEE14" w14:textId="2C97F0C2" w:rsidR="00A42933" w:rsidRPr="00104AA3" w:rsidRDefault="00A42933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  <w:t xml:space="preserve">Zie uitwerking </w:t>
      </w:r>
      <w:r w:rsidRPr="004A0709">
        <w:rPr>
          <w:rFonts w:ascii="Verdana" w:hAnsi="Verdana" w:cs="Verdana"/>
          <w:b/>
          <w:i/>
          <w:iCs/>
          <w:color w:val="0070C0"/>
          <w:sz w:val="18"/>
          <w:szCs w:val="18"/>
        </w:rPr>
        <w:t>Router1</w:t>
      </w:r>
      <w:r w:rsidRPr="004A0709">
        <w:rPr>
          <w:rFonts w:ascii="Verdana" w:hAnsi="Verdana" w:cs="Verdana"/>
          <w:b/>
          <w:color w:val="0070C0"/>
          <w:sz w:val="18"/>
          <w:szCs w:val="18"/>
        </w:rPr>
        <w:t xml:space="preserve"> en </w:t>
      </w:r>
      <w:r w:rsidRPr="004A0709">
        <w:rPr>
          <w:rFonts w:ascii="Verdana" w:hAnsi="Verdana" w:cs="Verdana"/>
          <w:b/>
          <w:i/>
          <w:iCs/>
          <w:color w:val="0070C0"/>
          <w:sz w:val="18"/>
          <w:szCs w:val="18"/>
        </w:rPr>
        <w:t>Router2</w:t>
      </w:r>
      <w:r>
        <w:rPr>
          <w:rFonts w:ascii="Verdana" w:hAnsi="Verdana" w:cs="Verdana"/>
          <w:sz w:val="18"/>
          <w:szCs w:val="18"/>
        </w:rPr>
        <w:t>.</w:t>
      </w:r>
    </w:p>
    <w:p w14:paraId="4ABAD7A6" w14:textId="77777777" w:rsidR="00A42933" w:rsidRDefault="00A42933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Wingdings" w:hAnsi="Wingdings" w:cs="Verdana"/>
          <w:color w:val="00B050"/>
          <w:sz w:val="22"/>
          <w:szCs w:val="22"/>
        </w:rPr>
      </w:pPr>
    </w:p>
    <w:p w14:paraId="6B6F0DFC" w14:textId="7CEFCD46" w:rsidR="00104AA3" w:rsidRDefault="00F1037D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 w:rsidRPr="00104AA3">
        <w:rPr>
          <w:rFonts w:ascii="Verdana" w:hAnsi="Verdana" w:cs="Verdana"/>
          <w:sz w:val="18"/>
          <w:szCs w:val="18"/>
        </w:rPr>
        <w:t xml:space="preserve"> </w:t>
      </w:r>
      <w:r w:rsidR="00104AA3" w:rsidRPr="00104AA3">
        <w:rPr>
          <w:rFonts w:ascii="Verdana" w:hAnsi="Verdana" w:cs="Verdana"/>
          <w:sz w:val="18"/>
          <w:szCs w:val="18"/>
        </w:rPr>
        <w:t>Test of alle systemen een geldig IP-adres krijgen;</w:t>
      </w:r>
    </w:p>
    <w:p w14:paraId="16A2EBB2" w14:textId="2B22D664" w:rsidR="00A42933" w:rsidRDefault="004A0709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  <w:t>Zie uitwerking</w:t>
      </w:r>
      <w:r w:rsidR="00A42933">
        <w:rPr>
          <w:rFonts w:ascii="Verdana" w:hAnsi="Verdana" w:cs="Verdana"/>
          <w:sz w:val="18"/>
          <w:szCs w:val="18"/>
        </w:rPr>
        <w:t>.</w:t>
      </w:r>
    </w:p>
    <w:p w14:paraId="6CBD5CA5" w14:textId="77777777" w:rsidR="00A42933" w:rsidRPr="00104AA3" w:rsidRDefault="00A42933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E786D64" w14:textId="37981D27" w:rsidR="00104AA3" w:rsidRDefault="00F1037D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 w:rsidRPr="00104AA3">
        <w:rPr>
          <w:rFonts w:ascii="Verdana" w:hAnsi="Verdana" w:cs="Verdana"/>
          <w:sz w:val="18"/>
          <w:szCs w:val="18"/>
        </w:rPr>
        <w:t xml:space="preserve"> </w:t>
      </w:r>
      <w:r w:rsidR="00104AA3" w:rsidRPr="00104AA3">
        <w:rPr>
          <w:rFonts w:ascii="Verdana" w:hAnsi="Verdana" w:cs="Verdana"/>
          <w:sz w:val="18"/>
          <w:szCs w:val="18"/>
        </w:rPr>
        <w:t>Controleer of iedereen nog toegang heeft tot het internet;</w:t>
      </w:r>
    </w:p>
    <w:p w14:paraId="61A33AB5" w14:textId="0986267B" w:rsidR="00A42933" w:rsidRDefault="004A0709" w:rsidP="00F1037D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  <w:t>Zie uitwerking</w:t>
      </w:r>
      <w:r w:rsidR="00A42933">
        <w:rPr>
          <w:rFonts w:ascii="Verdana" w:hAnsi="Verdana" w:cs="Verdana"/>
          <w:sz w:val="18"/>
          <w:szCs w:val="18"/>
        </w:rPr>
        <w:t>.</w:t>
      </w:r>
    </w:p>
    <w:p w14:paraId="27E03F0C" w14:textId="60DF7F88" w:rsidR="002A1A5E" w:rsidRDefault="002A1A5E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5A8CF39" w14:textId="77777777" w:rsidR="004443F6" w:rsidRPr="0062576F" w:rsidRDefault="004443F6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u w:val="single"/>
        </w:rPr>
      </w:pPr>
    </w:p>
    <w:p w14:paraId="3E653257" w14:textId="77777777" w:rsidR="004443F6" w:rsidRPr="0062576F" w:rsidRDefault="004443F6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u w:val="single"/>
        </w:rPr>
      </w:pPr>
    </w:p>
    <w:p w14:paraId="49F7DE38" w14:textId="77777777" w:rsidR="004443F6" w:rsidRPr="0062576F" w:rsidRDefault="004443F6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u w:val="single"/>
        </w:rPr>
      </w:pPr>
    </w:p>
    <w:p w14:paraId="4D9C8F95" w14:textId="77777777" w:rsidR="004443F6" w:rsidRPr="0062576F" w:rsidRDefault="004443F6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u w:val="single"/>
        </w:rPr>
      </w:pPr>
    </w:p>
    <w:p w14:paraId="66463A57" w14:textId="77777777" w:rsidR="004443F6" w:rsidRPr="0062576F" w:rsidRDefault="004443F6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u w:val="single"/>
        </w:rPr>
      </w:pPr>
    </w:p>
    <w:p w14:paraId="3BD012AD" w14:textId="77777777" w:rsidR="004443F6" w:rsidRPr="0062576F" w:rsidRDefault="004443F6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u w:val="single"/>
        </w:rPr>
      </w:pPr>
    </w:p>
    <w:p w14:paraId="391E7A92" w14:textId="77777777" w:rsidR="004443F6" w:rsidRPr="0062576F" w:rsidRDefault="004443F6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u w:val="single"/>
        </w:rPr>
      </w:pPr>
    </w:p>
    <w:p w14:paraId="7BCCD7E7" w14:textId="77777777" w:rsidR="004443F6" w:rsidRPr="0062576F" w:rsidRDefault="004443F6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u w:val="single"/>
        </w:rPr>
      </w:pPr>
    </w:p>
    <w:p w14:paraId="60A47726" w14:textId="77777777" w:rsidR="004443F6" w:rsidRPr="0062576F" w:rsidRDefault="004443F6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u w:val="single"/>
        </w:rPr>
      </w:pPr>
    </w:p>
    <w:p w14:paraId="48387156" w14:textId="77777777" w:rsidR="004443F6" w:rsidRPr="0062576F" w:rsidRDefault="004443F6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u w:val="single"/>
        </w:rPr>
      </w:pPr>
    </w:p>
    <w:p w14:paraId="588AC1D8" w14:textId="77777777" w:rsidR="004443F6" w:rsidRPr="0062576F" w:rsidRDefault="004443F6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u w:val="single"/>
        </w:rPr>
      </w:pPr>
    </w:p>
    <w:p w14:paraId="792C6BE1" w14:textId="39A3B605" w:rsidR="002A1A5E" w:rsidRPr="0062576F" w:rsidRDefault="002A1A5E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62576F">
        <w:rPr>
          <w:rFonts w:ascii="Verdana" w:hAnsi="Verdana" w:cs="Verdana"/>
          <w:sz w:val="18"/>
          <w:szCs w:val="18"/>
          <w:u w:val="single"/>
        </w:rPr>
        <w:t>Uitwerking</w:t>
      </w:r>
      <w:r w:rsidRPr="0062576F">
        <w:rPr>
          <w:rFonts w:ascii="Verdana" w:hAnsi="Verdana" w:cs="Verdana"/>
          <w:sz w:val="18"/>
          <w:szCs w:val="18"/>
        </w:rPr>
        <w:t>:</w:t>
      </w:r>
    </w:p>
    <w:p w14:paraId="2D6E992A" w14:textId="4354502C" w:rsidR="00F1037D" w:rsidRPr="0062576F" w:rsidRDefault="00F1037D" w:rsidP="002A1A5E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b/>
          <w:bCs/>
          <w:sz w:val="18"/>
          <w:szCs w:val="18"/>
        </w:rPr>
      </w:pPr>
      <w:r w:rsidRPr="0062576F">
        <w:rPr>
          <w:rFonts w:ascii="Verdana" w:hAnsi="Verdana" w:cs="Verdana"/>
          <w:sz w:val="18"/>
          <w:szCs w:val="18"/>
        </w:rPr>
        <w:tab/>
      </w:r>
      <w:r w:rsidR="00460C4F" w:rsidRPr="0062576F">
        <w:rPr>
          <w:rFonts w:ascii="Verdana" w:hAnsi="Verdana" w:cs="Verdana"/>
          <w:sz w:val="18"/>
          <w:szCs w:val="18"/>
        </w:rPr>
        <w:tab/>
      </w:r>
      <w:r w:rsidRPr="004A0709">
        <w:rPr>
          <w:rFonts w:ascii="Verdana" w:hAnsi="Verdana" w:cs="Verdana"/>
          <w:b/>
          <w:bCs/>
          <w:i/>
          <w:color w:val="0070C0"/>
          <w:sz w:val="18"/>
          <w:szCs w:val="18"/>
        </w:rPr>
        <w:t>Router 1</w:t>
      </w:r>
      <w:r w:rsidRPr="0062576F">
        <w:rPr>
          <w:rFonts w:ascii="Verdana" w:hAnsi="Verdana" w:cs="Verdana"/>
          <w:b/>
          <w:bCs/>
          <w:sz w:val="18"/>
          <w:szCs w:val="18"/>
        </w:rPr>
        <w:t>.</w:t>
      </w:r>
    </w:p>
    <w:p w14:paraId="566B3901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Router1#show running-config</w:t>
      </w:r>
    </w:p>
    <w:p w14:paraId="6A76C070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Building configuration...</w:t>
      </w:r>
    </w:p>
    <w:p w14:paraId="68C18A29" w14:textId="77777777" w:rsidR="00F1037D" w:rsidRPr="00460C4F" w:rsidRDefault="00F1037D" w:rsidP="00F1037D">
      <w:pPr>
        <w:pStyle w:val="Normaalweb"/>
        <w:spacing w:before="0" w:beforeAutospacing="0" w:after="0" w:afterAutospacing="0"/>
        <w:rPr>
          <w:rFonts w:ascii="Verdana" w:hAnsi="Verdana"/>
          <w:i/>
          <w:iCs/>
          <w:sz w:val="18"/>
          <w:szCs w:val="18"/>
          <w:lang w:val="en-US"/>
        </w:rPr>
      </w:pPr>
    </w:p>
    <w:p w14:paraId="63DE424D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Current configuration : 1241 bytes</w:t>
      </w:r>
    </w:p>
    <w:p w14:paraId="60A26407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50E45B80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version 12.4</w:t>
      </w:r>
    </w:p>
    <w:p w14:paraId="63971A1C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no service timestamps log datetime msec</w:t>
      </w:r>
    </w:p>
    <w:p w14:paraId="36D1917E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no service timestamps debug datetime msec</w:t>
      </w:r>
    </w:p>
    <w:p w14:paraId="20C76924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no service password-encryption</w:t>
      </w:r>
    </w:p>
    <w:p w14:paraId="1D193FCE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6CB17E60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hostname Router1</w:t>
      </w:r>
    </w:p>
    <w:p w14:paraId="704A2015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61C47751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dhcp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pool router</w:t>
      </w:r>
    </w:p>
    <w:p w14:paraId="492252F0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network 172.16.0.0 255.255.0.0</w:t>
      </w:r>
    </w:p>
    <w:p w14:paraId="44D4AC56" w14:textId="77777777" w:rsidR="00F1037D" w:rsidRPr="00460C4F" w:rsidRDefault="00F1037D" w:rsidP="00460C4F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default-router 172.16.0.1</w:t>
      </w:r>
    </w:p>
    <w:p w14:paraId="2DE42F58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dns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>-server 180.115.0.6</w:t>
      </w:r>
    </w:p>
    <w:p w14:paraId="25F8FD1D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domain-name cisco.com</w:t>
      </w:r>
    </w:p>
    <w:p w14:paraId="5C131993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50E83F9C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no </w:t>
      </w: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cef</w:t>
      </w:r>
      <w:proofErr w:type="spellEnd"/>
    </w:p>
    <w:p w14:paraId="78DD1737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no ipv6 </w:t>
      </w: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cef</w:t>
      </w:r>
      <w:proofErr w:type="spellEnd"/>
    </w:p>
    <w:p w14:paraId="54D08720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4F1C4416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spanning-tree mode </w:t>
      </w: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pvst</w:t>
      </w:r>
      <w:proofErr w:type="spellEnd"/>
    </w:p>
    <w:p w14:paraId="4D11EA3F" w14:textId="77777777" w:rsidR="00460C4F" w:rsidRPr="00460C4F" w:rsidRDefault="00460C4F" w:rsidP="00F1037D">
      <w:pPr>
        <w:pStyle w:val="Normaalweb"/>
        <w:spacing w:before="0" w:beforeAutospacing="0" w:after="0" w:afterAutospacing="0"/>
        <w:rPr>
          <w:rFonts w:ascii="Verdana" w:hAnsi="Verdana"/>
          <w:i/>
          <w:iCs/>
          <w:sz w:val="18"/>
          <w:szCs w:val="18"/>
          <w:lang w:val="en-US"/>
        </w:rPr>
      </w:pPr>
    </w:p>
    <w:p w14:paraId="3B7988AD" w14:textId="2BCF5C3A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interface FastEthernet0/0</w:t>
      </w:r>
    </w:p>
    <w:p w14:paraId="407D35A8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address </w:t>
      </w: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dhcp</w:t>
      </w:r>
      <w:proofErr w:type="spellEnd"/>
    </w:p>
    <w:p w14:paraId="1E803B96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nat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outside</w:t>
      </w:r>
    </w:p>
    <w:p w14:paraId="387A9CE5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duplex auto</w:t>
      </w:r>
    </w:p>
    <w:p w14:paraId="52E1C7E5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speed auto</w:t>
      </w:r>
    </w:p>
    <w:p w14:paraId="3ABE79B4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384FBC3E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interface FastEthernet0/1</w:t>
      </w:r>
    </w:p>
    <w:p w14:paraId="65F565CC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address 10.0.0.1 255.0.0.0</w:t>
      </w:r>
    </w:p>
    <w:p w14:paraId="124F23B2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nat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inside</w:t>
      </w:r>
    </w:p>
    <w:p w14:paraId="01191C50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duplex auto</w:t>
      </w:r>
    </w:p>
    <w:p w14:paraId="3B5FE8D4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speed auto</w:t>
      </w:r>
    </w:p>
    <w:p w14:paraId="6973D698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1BFC78C3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interface Ethernet0/1/0</w:t>
      </w:r>
    </w:p>
    <w:p w14:paraId="3FB187C3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address 172.16.0.1 255.255.0.0</w:t>
      </w:r>
    </w:p>
    <w:p w14:paraId="18B22327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nat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inside</w:t>
      </w:r>
    </w:p>
    <w:p w14:paraId="04FB4472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duplex auto</w:t>
      </w:r>
    </w:p>
    <w:p w14:paraId="367D8283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speed auto</w:t>
      </w:r>
    </w:p>
    <w:p w14:paraId="08049ECE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344CF5B1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interface Vlan1</w:t>
      </w:r>
    </w:p>
    <w:p w14:paraId="077A4B44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no </w:t>
      </w: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address</w:t>
      </w:r>
    </w:p>
    <w:p w14:paraId="79A61983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shutdown</w:t>
      </w:r>
    </w:p>
    <w:p w14:paraId="742D9E10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1515C62C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router rip</w:t>
      </w:r>
    </w:p>
    <w:p w14:paraId="7F605149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2D1B4C6A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nat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pool NAT-POOL1 62.60.60.91 62.60.60.100 netmask 255.255.255.0</w:t>
      </w:r>
    </w:p>
    <w:p w14:paraId="0B4F51C2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nat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inside source list 1 pool NAT-POOL1</w:t>
      </w:r>
    </w:p>
    <w:p w14:paraId="7D002B62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classless</w:t>
      </w:r>
    </w:p>
    <w:p w14:paraId="0A8D3961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route 172.18.0.0 255.255.0.0 10.0.0.2 </w:t>
      </w:r>
    </w:p>
    <w:p w14:paraId="66DEEB91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route 172.20.0.0 255.255.0.0 10.0.0.2 </w:t>
      </w:r>
    </w:p>
    <w:p w14:paraId="110015C3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4B4F8586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flow-export version 9</w:t>
      </w:r>
    </w:p>
    <w:p w14:paraId="6A7349D7" w14:textId="68E4C7BC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63E4B118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access-list 1 permit 10.0.0.0 0.255.255.255</w:t>
      </w:r>
    </w:p>
    <w:p w14:paraId="576AC673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access-list 1 permit 172.16.0.0 0.0.255.255</w:t>
      </w:r>
    </w:p>
    <w:p w14:paraId="364C16B9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access-list 1 permit 172.18.0.0 0.0.255.255</w:t>
      </w:r>
    </w:p>
    <w:p w14:paraId="20109518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access-list 1 permit 172.20.0.0 0.0.255.255</w:t>
      </w:r>
    </w:p>
    <w:p w14:paraId="3734840C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access-list 1 permit 0.0.0.0 255.255.255.0</w:t>
      </w:r>
    </w:p>
    <w:p w14:paraId="74BAA163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24DE44CC" w14:textId="551B10ED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line con 0</w:t>
      </w:r>
    </w:p>
    <w:p w14:paraId="7E01FA7B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2CF33F9D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line aux 0</w:t>
      </w:r>
    </w:p>
    <w:p w14:paraId="0ADC387D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3D6FCDB4" w14:textId="77777777" w:rsidR="00F1037D" w:rsidRPr="00460C4F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line </w:t>
      </w:r>
      <w:proofErr w:type="spellStart"/>
      <w:r w:rsidRPr="00460C4F">
        <w:rPr>
          <w:rFonts w:ascii="Verdana" w:hAnsi="Verdana"/>
          <w:i/>
          <w:iCs/>
          <w:sz w:val="18"/>
          <w:szCs w:val="18"/>
          <w:lang w:val="en-US"/>
        </w:rPr>
        <w:t>vty</w:t>
      </w:r>
      <w:proofErr w:type="spellEnd"/>
      <w:r w:rsidRPr="00460C4F">
        <w:rPr>
          <w:rFonts w:ascii="Verdana" w:hAnsi="Verdana"/>
          <w:i/>
          <w:iCs/>
          <w:sz w:val="18"/>
          <w:szCs w:val="18"/>
          <w:lang w:val="en-US"/>
        </w:rPr>
        <w:t xml:space="preserve"> 0 4</w:t>
      </w:r>
    </w:p>
    <w:p w14:paraId="0533585F" w14:textId="77777777" w:rsidR="00F1037D" w:rsidRPr="009E20C3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9E20C3">
        <w:rPr>
          <w:rFonts w:ascii="Verdana" w:hAnsi="Verdana"/>
          <w:i/>
          <w:iCs/>
          <w:sz w:val="18"/>
          <w:szCs w:val="18"/>
          <w:lang w:val="en-US"/>
        </w:rPr>
        <w:t>login</w:t>
      </w:r>
    </w:p>
    <w:p w14:paraId="32A7919A" w14:textId="0A42617D" w:rsidR="00F1037D" w:rsidRPr="009E20C3" w:rsidRDefault="00F1037D" w:rsidP="00460C4F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9E20C3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0DC966C" w14:textId="38515DDF" w:rsidR="00705576" w:rsidRPr="00C903D4" w:rsidRDefault="00460C4F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i/>
          <w:iCs/>
          <w:sz w:val="18"/>
          <w:szCs w:val="18"/>
          <w:lang w:val="en-US"/>
        </w:rPr>
      </w:pPr>
      <w:r w:rsidRPr="009E20C3">
        <w:rPr>
          <w:rFonts w:ascii="Verdana" w:hAnsi="Verdana"/>
          <w:i/>
          <w:iCs/>
          <w:sz w:val="18"/>
          <w:szCs w:val="18"/>
          <w:lang w:val="en-US"/>
        </w:rPr>
        <w:tab/>
      </w:r>
      <w:r w:rsidRPr="009E20C3">
        <w:rPr>
          <w:rFonts w:ascii="Verdana" w:hAnsi="Verdana"/>
          <w:i/>
          <w:iCs/>
          <w:sz w:val="18"/>
          <w:szCs w:val="18"/>
          <w:lang w:val="en-US"/>
        </w:rPr>
        <w:tab/>
      </w:r>
      <w:r w:rsidR="00F1037D" w:rsidRPr="009E20C3">
        <w:rPr>
          <w:rFonts w:ascii="Verdana" w:hAnsi="Verdana"/>
          <w:i/>
          <w:iCs/>
          <w:sz w:val="18"/>
          <w:szCs w:val="18"/>
          <w:lang w:val="en-US"/>
        </w:rPr>
        <w:t>end</w:t>
      </w:r>
    </w:p>
    <w:p w14:paraId="7DE31A41" w14:textId="77777777" w:rsidR="00705576" w:rsidRPr="009E20C3" w:rsidRDefault="00705576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  <w:lang w:val="en-US"/>
        </w:rPr>
      </w:pPr>
    </w:p>
    <w:p w14:paraId="79B45849" w14:textId="5C061336" w:rsidR="00460C4F" w:rsidRPr="004A0709" w:rsidRDefault="00460C4F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b/>
          <w:bCs/>
          <w:i/>
          <w:sz w:val="18"/>
          <w:szCs w:val="18"/>
          <w:lang w:val="en-US"/>
        </w:rPr>
      </w:pPr>
      <w:r w:rsidRPr="009E20C3">
        <w:rPr>
          <w:rFonts w:ascii="Verdana" w:hAnsi="Verdana" w:cs="Verdana"/>
          <w:sz w:val="18"/>
          <w:szCs w:val="18"/>
          <w:lang w:val="en-US"/>
        </w:rPr>
        <w:tab/>
      </w:r>
      <w:r w:rsidRPr="009E20C3">
        <w:rPr>
          <w:rFonts w:ascii="Verdana" w:hAnsi="Verdana" w:cs="Verdana"/>
          <w:sz w:val="18"/>
          <w:szCs w:val="18"/>
          <w:lang w:val="en-US"/>
        </w:rPr>
        <w:tab/>
      </w:r>
      <w:r w:rsidRPr="004A0709">
        <w:rPr>
          <w:rFonts w:ascii="Verdana" w:hAnsi="Verdana" w:cs="Verdana"/>
          <w:b/>
          <w:bCs/>
          <w:i/>
          <w:color w:val="0070C0"/>
          <w:sz w:val="18"/>
          <w:szCs w:val="18"/>
          <w:lang w:val="en-US"/>
        </w:rPr>
        <w:t>Router 2.</w:t>
      </w:r>
    </w:p>
    <w:p w14:paraId="5BAAC73B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Router2#show running-config</w:t>
      </w:r>
    </w:p>
    <w:p w14:paraId="41AA19A5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Building configuration...</w:t>
      </w:r>
    </w:p>
    <w:p w14:paraId="35A6A868" w14:textId="77777777" w:rsidR="00460C4F" w:rsidRPr="00705576" w:rsidRDefault="00460C4F" w:rsidP="00460C4F">
      <w:pPr>
        <w:pStyle w:val="Normaalweb"/>
        <w:spacing w:before="0" w:beforeAutospacing="0" w:after="0" w:afterAutospacing="0"/>
        <w:rPr>
          <w:rFonts w:ascii="Verdana" w:hAnsi="Verdana"/>
          <w:i/>
          <w:iCs/>
          <w:sz w:val="18"/>
          <w:szCs w:val="18"/>
          <w:lang w:val="en-US"/>
        </w:rPr>
      </w:pPr>
    </w:p>
    <w:p w14:paraId="559772F9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Current configuration : 999 bytes</w:t>
      </w:r>
    </w:p>
    <w:p w14:paraId="2E22A874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2A5367F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version 12.4</w:t>
      </w:r>
    </w:p>
    <w:p w14:paraId="17285D23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no service timestamps log datetime msec</w:t>
      </w:r>
    </w:p>
    <w:p w14:paraId="0289C7A3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no service timestamps debug datetime msec</w:t>
      </w:r>
    </w:p>
    <w:p w14:paraId="7ABC5A01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no service password-encryption</w:t>
      </w:r>
    </w:p>
    <w:p w14:paraId="26D5D57F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46C40BA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hostname Router2</w:t>
      </w:r>
    </w:p>
    <w:p w14:paraId="77FC065E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1B907E3B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dhcp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pool router</w:t>
      </w:r>
    </w:p>
    <w:p w14:paraId="11476598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network 172.20.0.0 255.255.0.0</w:t>
      </w:r>
    </w:p>
    <w:p w14:paraId="7B11289F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default-router 172.20.0.1</w:t>
      </w:r>
    </w:p>
    <w:p w14:paraId="5C5042A3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dns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>-server 180.115.0.6</w:t>
      </w:r>
    </w:p>
    <w:p w14:paraId="0E195031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domain-name cisco.com</w:t>
      </w:r>
    </w:p>
    <w:p w14:paraId="7C262DA1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dhcp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pool router0</w:t>
      </w:r>
    </w:p>
    <w:p w14:paraId="5FB184C7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network 172.18.0.0 255.255.0.0</w:t>
      </w:r>
    </w:p>
    <w:p w14:paraId="383FB9E8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default-router 172.18.0.1</w:t>
      </w:r>
    </w:p>
    <w:p w14:paraId="7FCBDD88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dns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>-server 180.115.0.6</w:t>
      </w:r>
    </w:p>
    <w:p w14:paraId="4AFEABF5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domain-name cisco.com</w:t>
      </w:r>
    </w:p>
    <w:p w14:paraId="2717B218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CFDD0E8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no </w:t>
      </w: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cef</w:t>
      </w:r>
      <w:proofErr w:type="spellEnd"/>
    </w:p>
    <w:p w14:paraId="0044031E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no ipv6 </w:t>
      </w: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cef</w:t>
      </w:r>
      <w:proofErr w:type="spellEnd"/>
    </w:p>
    <w:p w14:paraId="4C38372B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3F89F87A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spanning-tree mode </w:t>
      </w: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pvst</w:t>
      </w:r>
      <w:proofErr w:type="spellEnd"/>
    </w:p>
    <w:p w14:paraId="2B0E372A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17870013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interface FastEthernet0/0</w:t>
      </w:r>
    </w:p>
    <w:p w14:paraId="311A94D9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address 10.0.0.2 255.0.0.0</w:t>
      </w:r>
    </w:p>
    <w:p w14:paraId="63CD084B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duplex auto</w:t>
      </w:r>
    </w:p>
    <w:p w14:paraId="4BC41FAE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speed auto</w:t>
      </w:r>
    </w:p>
    <w:p w14:paraId="3E002868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271B0196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interface FastEthernet0/1</w:t>
      </w:r>
    </w:p>
    <w:p w14:paraId="5218AF3C" w14:textId="77777777" w:rsidR="00460C4F" w:rsidRPr="00705576" w:rsidRDefault="00460C4F" w:rsidP="00705576">
      <w:pPr>
        <w:pStyle w:val="Normaalweb"/>
        <w:spacing w:before="0" w:beforeAutospacing="0" w:after="0" w:afterAutospacing="0"/>
        <w:ind w:firstLine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address 172.18.0.1 255.255.0.0</w:t>
      </w:r>
    </w:p>
    <w:p w14:paraId="18075F2D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duplex auto</w:t>
      </w:r>
    </w:p>
    <w:p w14:paraId="6DDAF4AC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speed auto</w:t>
      </w:r>
    </w:p>
    <w:p w14:paraId="03E95496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295EB9C3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interface Ethernet0/1/0</w:t>
      </w:r>
    </w:p>
    <w:p w14:paraId="32093B51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address 172.20.0.1 255.255.0.0</w:t>
      </w:r>
    </w:p>
    <w:p w14:paraId="27356539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duplex auto</w:t>
      </w:r>
    </w:p>
    <w:p w14:paraId="46790A88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speed auto</w:t>
      </w:r>
    </w:p>
    <w:p w14:paraId="2C95E08B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CD405DF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interface Vlan1</w:t>
      </w:r>
    </w:p>
    <w:p w14:paraId="3CF1F987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no </w:t>
      </w: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address</w:t>
      </w:r>
    </w:p>
    <w:p w14:paraId="29FE8EC1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shutdown</w:t>
      </w:r>
    </w:p>
    <w:p w14:paraId="25B74C5F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3F98C37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router rip</w:t>
      </w:r>
    </w:p>
    <w:p w14:paraId="1784DA32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5EB37D30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classless</w:t>
      </w:r>
    </w:p>
    <w:p w14:paraId="26D69027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route 0.0.0.0 0.0.0.0 62.60.60.100 </w:t>
      </w:r>
    </w:p>
    <w:p w14:paraId="1064E95C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route 0.0.0.0 0.0.0.0 10.0.0.1 </w:t>
      </w:r>
    </w:p>
    <w:p w14:paraId="0A5922F3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189E846B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flow-export version 9</w:t>
      </w:r>
    </w:p>
    <w:p w14:paraId="144AC2EF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65BE6242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line con 0</w:t>
      </w:r>
    </w:p>
    <w:p w14:paraId="53CC5E09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624053DD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line aux 0</w:t>
      </w:r>
    </w:p>
    <w:p w14:paraId="58DE21E5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5CC73B83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line </w:t>
      </w:r>
      <w:proofErr w:type="spellStart"/>
      <w:r w:rsidRPr="00705576">
        <w:rPr>
          <w:rFonts w:ascii="Verdana" w:hAnsi="Verdana"/>
          <w:i/>
          <w:iCs/>
          <w:sz w:val="18"/>
          <w:szCs w:val="18"/>
          <w:lang w:val="en-US"/>
        </w:rPr>
        <w:t>vty</w:t>
      </w:r>
      <w:proofErr w:type="spellEnd"/>
      <w:r w:rsidRPr="00705576">
        <w:rPr>
          <w:rFonts w:ascii="Verdana" w:hAnsi="Verdana"/>
          <w:i/>
          <w:iCs/>
          <w:sz w:val="18"/>
          <w:szCs w:val="18"/>
          <w:lang w:val="en-US"/>
        </w:rPr>
        <w:t xml:space="preserve"> 0 4</w:t>
      </w:r>
    </w:p>
    <w:p w14:paraId="6242EAF4" w14:textId="77777777" w:rsidR="00460C4F" w:rsidRPr="009E20C3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9E20C3">
        <w:rPr>
          <w:rFonts w:ascii="Verdana" w:hAnsi="Verdana"/>
          <w:i/>
          <w:iCs/>
          <w:sz w:val="18"/>
          <w:szCs w:val="18"/>
          <w:lang w:val="en-US"/>
        </w:rPr>
        <w:t>login</w:t>
      </w:r>
    </w:p>
    <w:p w14:paraId="0061F12C" w14:textId="080C71DF" w:rsidR="00460C4F" w:rsidRPr="009E20C3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9E20C3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486DD829" w14:textId="77777777" w:rsidR="00460C4F" w:rsidRPr="00705576" w:rsidRDefault="00460C4F" w:rsidP="00705576">
      <w:pPr>
        <w:pStyle w:val="Normaalweb"/>
        <w:spacing w:before="0" w:beforeAutospacing="0" w:after="0" w:afterAutospacing="0"/>
        <w:ind w:left="708"/>
        <w:rPr>
          <w:rFonts w:ascii="Verdana" w:hAnsi="Verdana"/>
          <w:i/>
          <w:iCs/>
          <w:sz w:val="18"/>
          <w:szCs w:val="18"/>
        </w:rPr>
      </w:pPr>
      <w:r w:rsidRPr="00705576">
        <w:rPr>
          <w:rFonts w:ascii="Verdana" w:hAnsi="Verdana"/>
          <w:i/>
          <w:iCs/>
          <w:sz w:val="18"/>
          <w:szCs w:val="18"/>
        </w:rPr>
        <w:t>end</w:t>
      </w:r>
    </w:p>
    <w:p w14:paraId="43112FB0" w14:textId="077437CE" w:rsidR="00827B33" w:rsidRDefault="00827B33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7F866298" w14:textId="77777777" w:rsidR="00456C30" w:rsidRDefault="00456C30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6C0EB95" w14:textId="3BC55B15" w:rsidR="00460C4F" w:rsidRPr="00456C30" w:rsidRDefault="00456C30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b/>
          <w:bCs/>
          <w:sz w:val="18"/>
          <w:szCs w:val="18"/>
        </w:rPr>
      </w:pPr>
      <w:r w:rsidRPr="00456C30">
        <w:rPr>
          <w:rFonts w:ascii="Verdana" w:hAnsi="Verdana" w:cs="Verdana"/>
          <w:b/>
          <w:bCs/>
          <w:sz w:val="18"/>
          <w:szCs w:val="18"/>
        </w:rPr>
        <w:tab/>
      </w:r>
      <w:r w:rsidRPr="00456C30">
        <w:rPr>
          <w:rFonts w:ascii="Verdana" w:hAnsi="Verdana" w:cs="Verdana"/>
          <w:b/>
          <w:bCs/>
          <w:sz w:val="18"/>
          <w:szCs w:val="18"/>
        </w:rPr>
        <w:tab/>
      </w:r>
      <w:r w:rsidR="00827B33" w:rsidRPr="00456C30">
        <w:rPr>
          <w:rFonts w:ascii="Verdana" w:hAnsi="Verdana" w:cs="Verdana"/>
          <w:b/>
          <w:bCs/>
          <w:sz w:val="18"/>
          <w:szCs w:val="18"/>
        </w:rPr>
        <w:t>PC0 t/m 3 krijgen middels DHCP een IP-adres.</w:t>
      </w:r>
    </w:p>
    <w:p w14:paraId="6A2B294E" w14:textId="563C8B27" w:rsidR="009E20C3" w:rsidRPr="00456C30" w:rsidRDefault="00456C30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9E20C3" w:rsidRPr="00456C30">
        <w:rPr>
          <w:rFonts w:ascii="Verdana" w:hAnsi="Verdana" w:cs="Verdana"/>
          <w:sz w:val="18"/>
          <w:szCs w:val="18"/>
        </w:rPr>
        <w:t>PC0</w:t>
      </w:r>
    </w:p>
    <w:p w14:paraId="143B1A18" w14:textId="2D40CF48" w:rsidR="009E20C3" w:rsidRPr="009C68DC" w:rsidRDefault="009C68DC" w:rsidP="009C68D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2A5CCAB5" wp14:editId="64729956">
            <wp:extent cx="3386290" cy="1244405"/>
            <wp:effectExtent l="0" t="0" r="5080" b="635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84" cy="1269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AA7BD" w14:textId="64A1E236" w:rsidR="009E20C3" w:rsidRDefault="009E20C3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3946E1CF" w14:textId="5628A8D6" w:rsidR="009E20C3" w:rsidRPr="00456C30" w:rsidRDefault="00456C30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9E20C3" w:rsidRPr="00456C30">
        <w:rPr>
          <w:rFonts w:ascii="Verdana" w:hAnsi="Verdana" w:cs="Verdana"/>
          <w:sz w:val="18"/>
          <w:szCs w:val="18"/>
        </w:rPr>
        <w:t>PC1</w:t>
      </w:r>
      <w:r w:rsidR="00C903D4">
        <w:rPr>
          <w:rFonts w:ascii="Verdana" w:hAnsi="Verdana" w:cs="Verdana"/>
          <w:sz w:val="18"/>
          <w:szCs w:val="18"/>
        </w:rPr>
        <w:t xml:space="preserve"> – dit screenshot is </w:t>
      </w:r>
      <w:r w:rsidR="009C68DC">
        <w:rPr>
          <w:rFonts w:ascii="Verdana" w:hAnsi="Verdana" w:cs="Verdana"/>
          <w:sz w:val="18"/>
          <w:szCs w:val="18"/>
        </w:rPr>
        <w:t>verwijderd omdat het bestand te groot werd.</w:t>
      </w:r>
    </w:p>
    <w:p w14:paraId="0B9C000B" w14:textId="77777777" w:rsidR="009E20C3" w:rsidRPr="009C68DC" w:rsidRDefault="009E20C3" w:rsidP="009C68D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2F5E29F" w14:textId="6ABCAEA7" w:rsidR="009E20C3" w:rsidRPr="009C68DC" w:rsidRDefault="00456C30" w:rsidP="009C68D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9E20C3" w:rsidRPr="00456C30">
        <w:rPr>
          <w:rFonts w:ascii="Verdana" w:hAnsi="Verdana" w:cs="Verdana"/>
          <w:sz w:val="18"/>
          <w:szCs w:val="18"/>
        </w:rPr>
        <w:t>PC2</w:t>
      </w:r>
    </w:p>
    <w:p w14:paraId="273E0FEE" w14:textId="5F98CF5C" w:rsidR="009E20C3" w:rsidRPr="009C68DC" w:rsidRDefault="009C68DC" w:rsidP="009C68DC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0457EA92" wp14:editId="5318112C">
            <wp:extent cx="3367063" cy="1064862"/>
            <wp:effectExtent l="0" t="0" r="0" b="254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8859" cy="1074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1E8F6" w14:textId="77777777" w:rsidR="00B033BC" w:rsidRPr="00456C30" w:rsidRDefault="00B033BC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33D33E19" w14:textId="2D082127" w:rsidR="009E20C3" w:rsidRDefault="00456C30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9E20C3" w:rsidRPr="00456C30">
        <w:rPr>
          <w:rFonts w:ascii="Verdana" w:hAnsi="Verdana" w:cs="Verdana"/>
          <w:sz w:val="18"/>
          <w:szCs w:val="18"/>
        </w:rPr>
        <w:t>PC3</w:t>
      </w:r>
      <w:r w:rsidR="009C68DC">
        <w:rPr>
          <w:rFonts w:ascii="Verdana" w:hAnsi="Verdana" w:cs="Verdana"/>
          <w:sz w:val="18"/>
          <w:szCs w:val="18"/>
        </w:rPr>
        <w:t xml:space="preserve"> – dit screenshot </w:t>
      </w:r>
      <w:r w:rsidR="00C903D4">
        <w:rPr>
          <w:rFonts w:ascii="Verdana" w:hAnsi="Verdana" w:cs="Verdana"/>
          <w:sz w:val="18"/>
          <w:szCs w:val="18"/>
        </w:rPr>
        <w:t>is</w:t>
      </w:r>
      <w:r w:rsidR="009C68DC">
        <w:rPr>
          <w:rFonts w:ascii="Verdana" w:hAnsi="Verdana" w:cs="Verdana"/>
          <w:sz w:val="18"/>
          <w:szCs w:val="18"/>
        </w:rPr>
        <w:t xml:space="preserve"> verwijderd omdat het bestand te groot werd.</w:t>
      </w:r>
    </w:p>
    <w:p w14:paraId="3A78F2E9" w14:textId="77777777" w:rsidR="009E20C3" w:rsidRDefault="009E20C3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6ABF72A3" w14:textId="70A54557" w:rsidR="00827B33" w:rsidRPr="00456C30" w:rsidRDefault="00456C30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b/>
          <w:bCs/>
          <w:sz w:val="18"/>
          <w:szCs w:val="18"/>
        </w:rPr>
      </w:pPr>
      <w:r w:rsidRPr="00456C30">
        <w:rPr>
          <w:rFonts w:ascii="Verdana" w:hAnsi="Verdana" w:cs="Verdana"/>
          <w:b/>
          <w:bCs/>
          <w:sz w:val="18"/>
          <w:szCs w:val="18"/>
        </w:rPr>
        <w:tab/>
      </w:r>
      <w:r w:rsidRPr="00456C30">
        <w:rPr>
          <w:rFonts w:ascii="Verdana" w:hAnsi="Verdana" w:cs="Verdana"/>
          <w:b/>
          <w:bCs/>
          <w:sz w:val="18"/>
          <w:szCs w:val="18"/>
        </w:rPr>
        <w:tab/>
      </w:r>
      <w:r w:rsidR="00827B33" w:rsidRPr="00456C30">
        <w:rPr>
          <w:rFonts w:ascii="Verdana" w:hAnsi="Verdana" w:cs="Verdana"/>
          <w:b/>
          <w:bCs/>
          <w:sz w:val="18"/>
          <w:szCs w:val="18"/>
        </w:rPr>
        <w:t>Laptops 1 en 2 krijgen middels DHCP een IP-adres.</w:t>
      </w:r>
    </w:p>
    <w:p w14:paraId="5E3CA945" w14:textId="625177AA" w:rsidR="00B033BC" w:rsidRPr="00456C30" w:rsidRDefault="00456C30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B033BC" w:rsidRPr="00456C30">
        <w:rPr>
          <w:rFonts w:ascii="Verdana" w:hAnsi="Verdana" w:cs="Verdana"/>
          <w:sz w:val="18"/>
          <w:szCs w:val="18"/>
        </w:rPr>
        <w:t>Laptop1</w:t>
      </w:r>
    </w:p>
    <w:p w14:paraId="64AE54B9" w14:textId="4E2017FB" w:rsidR="004443F6" w:rsidRPr="00B033BC" w:rsidRDefault="00FA5656" w:rsidP="00FA5656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12E3E2A3" wp14:editId="055ECC16">
            <wp:extent cx="3465537" cy="1096005"/>
            <wp:effectExtent l="0" t="0" r="1905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Afbeelding 2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1151" cy="1104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AF5FC" w14:textId="77777777" w:rsidR="004A0709" w:rsidRDefault="00456C30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</w:p>
    <w:p w14:paraId="5BCE6F1D" w14:textId="77777777" w:rsidR="004A0709" w:rsidRDefault="004A0709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br w:type="page"/>
      </w:r>
    </w:p>
    <w:p w14:paraId="297BFC09" w14:textId="5C2DE0A2" w:rsidR="00BD4114" w:rsidRDefault="00B033BC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56C30">
        <w:rPr>
          <w:rFonts w:ascii="Verdana" w:hAnsi="Verdana" w:cs="Verdana"/>
          <w:sz w:val="18"/>
          <w:szCs w:val="18"/>
        </w:rPr>
        <w:t>Laptop2</w:t>
      </w:r>
      <w:r w:rsidR="00FA5656">
        <w:rPr>
          <w:rFonts w:ascii="Verdana" w:hAnsi="Verdana" w:cs="Verdana"/>
          <w:sz w:val="18"/>
          <w:szCs w:val="18"/>
        </w:rPr>
        <w:t xml:space="preserve"> – </w:t>
      </w:r>
      <w:r w:rsidR="004A0709" w:rsidRPr="004A0709">
        <w:rPr>
          <w:rFonts w:ascii="Verdana" w:hAnsi="Verdana" w:cs="Verdana"/>
          <w:sz w:val="18"/>
          <w:szCs w:val="18"/>
        </w:rPr>
        <w:t>dit screenshot is verwijderd omdat het bestand te groot werd.</w:t>
      </w:r>
    </w:p>
    <w:p w14:paraId="26E34CDE" w14:textId="7908AA00" w:rsidR="00BD4114" w:rsidRDefault="00BD4114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51907282" w14:textId="596B3AB9" w:rsidR="00C62D23" w:rsidRPr="00456C30" w:rsidRDefault="00BD4114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b/>
          <w:bCs/>
          <w:sz w:val="18"/>
          <w:szCs w:val="18"/>
        </w:rPr>
      </w:pPr>
      <w:r w:rsidRPr="00456C30">
        <w:rPr>
          <w:rFonts w:ascii="Verdana" w:hAnsi="Verdana" w:cs="Verdana"/>
          <w:b/>
          <w:bCs/>
          <w:sz w:val="18"/>
          <w:szCs w:val="18"/>
        </w:rPr>
        <w:t xml:space="preserve">PC0 t/m PC3 </w:t>
      </w:r>
      <w:r w:rsidR="00F6145A">
        <w:rPr>
          <w:rFonts w:ascii="Verdana" w:hAnsi="Verdana" w:cs="Verdana"/>
          <w:b/>
          <w:bCs/>
          <w:sz w:val="18"/>
          <w:szCs w:val="18"/>
        </w:rPr>
        <w:t xml:space="preserve">en laptop 1 en 2 </w:t>
      </w:r>
      <w:r w:rsidRPr="00456C30">
        <w:rPr>
          <w:rFonts w:ascii="Verdana" w:hAnsi="Verdana" w:cs="Verdana"/>
          <w:b/>
          <w:bCs/>
          <w:sz w:val="18"/>
          <w:szCs w:val="18"/>
        </w:rPr>
        <w:t>hebben toegang tot internet.</w:t>
      </w:r>
    </w:p>
    <w:p w14:paraId="71A73DFB" w14:textId="2402A201" w:rsidR="00BD4114" w:rsidRPr="00456C30" w:rsidRDefault="00456C30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BD4114" w:rsidRPr="00456C30">
        <w:rPr>
          <w:rFonts w:ascii="Verdana" w:hAnsi="Verdana" w:cs="Verdana"/>
          <w:sz w:val="18"/>
          <w:szCs w:val="18"/>
        </w:rPr>
        <w:t>PC0</w:t>
      </w:r>
    </w:p>
    <w:p w14:paraId="4D5A1E4F" w14:textId="01E1A170" w:rsidR="00BD4114" w:rsidRDefault="00BD4114" w:rsidP="00BD4114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7FB0740" w14:textId="62575511" w:rsidR="00BD4114" w:rsidRDefault="00BD4114" w:rsidP="00BD4114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724BD441" wp14:editId="0AB04DF0">
            <wp:extent cx="3945987" cy="1964288"/>
            <wp:effectExtent l="0" t="0" r="3810" b="444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5298" cy="209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768F5" w14:textId="6F76010D" w:rsidR="00BD4114" w:rsidRDefault="00BD4114" w:rsidP="00BD4114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D1351CD" w14:textId="77777777" w:rsidR="00456C30" w:rsidRDefault="00456C30" w:rsidP="00BD4114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54451277" w14:textId="09149425" w:rsidR="00BD4114" w:rsidRPr="00456C30" w:rsidRDefault="00456C30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BD4114" w:rsidRPr="00456C30">
        <w:rPr>
          <w:rFonts w:ascii="Verdana" w:hAnsi="Verdana" w:cs="Verdana"/>
          <w:sz w:val="18"/>
          <w:szCs w:val="18"/>
        </w:rPr>
        <w:t>PC1</w:t>
      </w:r>
    </w:p>
    <w:p w14:paraId="1D51CF92" w14:textId="77014A3D" w:rsidR="00BD4114" w:rsidRPr="00BD4114" w:rsidRDefault="00BD4114" w:rsidP="00BD4114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662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  <w:lang w:eastAsia="nl-NL"/>
        </w:rPr>
        <w:drawing>
          <wp:inline distT="0" distB="0" distL="0" distR="0" wp14:anchorId="078A0937" wp14:editId="6E6AC577">
            <wp:extent cx="3974026" cy="1978246"/>
            <wp:effectExtent l="0" t="0" r="1270" b="317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3920" cy="2042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B50435" w14:textId="016F5D12" w:rsidR="00C62D23" w:rsidRDefault="00C62D23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3B79E458" w14:textId="40407912" w:rsidR="00456C30" w:rsidRDefault="00456C30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</w:p>
    <w:p w14:paraId="04718C2C" w14:textId="77777777" w:rsidR="004443F6" w:rsidRDefault="004443F6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DCD16DB" w14:textId="76528060" w:rsidR="00580AB0" w:rsidRDefault="00456C30" w:rsidP="00580AB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580AB0" w:rsidRPr="00456C30">
        <w:rPr>
          <w:rFonts w:ascii="Verdana" w:hAnsi="Verdana" w:cs="Verdana"/>
          <w:sz w:val="18"/>
          <w:szCs w:val="18"/>
        </w:rPr>
        <w:t>PC2</w:t>
      </w:r>
    </w:p>
    <w:p w14:paraId="25171410" w14:textId="22E689C7" w:rsidR="00580AB0" w:rsidRDefault="00580AB0" w:rsidP="00580AB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21C6B50B" wp14:editId="09B0ED6C">
            <wp:extent cx="3945890" cy="1969779"/>
            <wp:effectExtent l="0" t="0" r="381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4601" cy="204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24F74" w14:textId="1E1F0071" w:rsidR="00580AB0" w:rsidRDefault="00580AB0" w:rsidP="00580AB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660A6B9" w14:textId="64E8DF78" w:rsidR="00580AB0" w:rsidRDefault="00580AB0" w:rsidP="00580AB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DB451C0" w14:textId="77777777" w:rsidR="00580AB0" w:rsidRDefault="00580AB0" w:rsidP="00580AB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5382C0B8" w14:textId="77777777" w:rsidR="00C903D4" w:rsidRDefault="00456C30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</w:p>
    <w:p w14:paraId="512D53EB" w14:textId="77777777" w:rsidR="00C903D4" w:rsidRDefault="00C903D4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br w:type="page"/>
      </w:r>
    </w:p>
    <w:p w14:paraId="5B06B8C5" w14:textId="5A282557" w:rsidR="00580AB0" w:rsidRPr="00456C30" w:rsidRDefault="00580AB0" w:rsidP="00456C30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56C30">
        <w:rPr>
          <w:rFonts w:ascii="Verdana" w:hAnsi="Verdana" w:cs="Verdana"/>
          <w:sz w:val="18"/>
          <w:szCs w:val="18"/>
        </w:rPr>
        <w:t>PC3</w:t>
      </w:r>
    </w:p>
    <w:p w14:paraId="79016ABA" w14:textId="2CB283BB" w:rsidR="00580AB0" w:rsidRPr="00580AB0" w:rsidRDefault="00580AB0" w:rsidP="00580AB0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662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  <w:lang w:eastAsia="nl-NL"/>
        </w:rPr>
        <w:drawing>
          <wp:inline distT="0" distB="0" distL="0" distR="0" wp14:anchorId="57746ADC" wp14:editId="479AB4A3">
            <wp:extent cx="4079631" cy="2036542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1223" cy="2107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FFD90" w14:textId="1DDF895B" w:rsidR="00C62D23" w:rsidRDefault="00C62D23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3A52E45" w14:textId="12ECC81D" w:rsidR="00C62D23" w:rsidRDefault="00C62D23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3724F4B" w14:textId="77777777" w:rsidR="004443F6" w:rsidRDefault="004443F6" w:rsidP="00F6145A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0C5B91C" w14:textId="131B254A" w:rsidR="00C62D23" w:rsidRPr="00F6145A" w:rsidRDefault="00F6145A" w:rsidP="00F6145A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580AB0" w:rsidRPr="00F6145A">
        <w:rPr>
          <w:rFonts w:ascii="Verdana" w:hAnsi="Verdana" w:cs="Verdana"/>
          <w:sz w:val="18"/>
          <w:szCs w:val="18"/>
        </w:rPr>
        <w:t>Laptop1</w:t>
      </w:r>
    </w:p>
    <w:p w14:paraId="2862D916" w14:textId="732EEAB8" w:rsidR="00580AB0" w:rsidRDefault="00580AB0" w:rsidP="00580AB0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662"/>
        <w:rPr>
          <w:rFonts w:ascii="Verdana" w:hAnsi="Verdana" w:cs="Verdana"/>
          <w:sz w:val="18"/>
          <w:szCs w:val="18"/>
        </w:rPr>
      </w:pPr>
    </w:p>
    <w:p w14:paraId="1B261B07" w14:textId="11EC8B1D" w:rsidR="004443F6" w:rsidRDefault="00580AB0" w:rsidP="00C903D4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662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  <w:lang w:eastAsia="nl-NL"/>
        </w:rPr>
        <w:drawing>
          <wp:inline distT="0" distB="0" distL="0" distR="0" wp14:anchorId="2AEC5327" wp14:editId="416BA44A">
            <wp:extent cx="4079240" cy="2036347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3055" cy="2083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890F7" w14:textId="77777777" w:rsidR="004443F6" w:rsidRDefault="004443F6" w:rsidP="00F6145A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27A7FA8" w14:textId="63EB9762" w:rsidR="004443F6" w:rsidRDefault="004443F6" w:rsidP="00F6145A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357D3484" w14:textId="78F86CA4" w:rsidR="00580AB0" w:rsidRPr="00F6145A" w:rsidRDefault="004443F6" w:rsidP="00F6145A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F50074" w:rsidRPr="00F6145A">
        <w:rPr>
          <w:rFonts w:ascii="Verdana" w:hAnsi="Verdana" w:cs="Verdana"/>
          <w:sz w:val="18"/>
          <w:szCs w:val="18"/>
        </w:rPr>
        <w:t>Laptop2</w:t>
      </w:r>
    </w:p>
    <w:p w14:paraId="0CE37591" w14:textId="0D21F2AD" w:rsidR="00F50074" w:rsidRPr="00F6145A" w:rsidRDefault="00F50074" w:rsidP="00F6145A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3A8197E7" w14:textId="18AD55D5" w:rsidR="005C5B7F" w:rsidRDefault="00F50074" w:rsidP="005C5B7F">
      <w:pPr>
        <w:pStyle w:val="Lijstalinea"/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662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  <w:lang w:eastAsia="nl-NL"/>
        </w:rPr>
        <w:drawing>
          <wp:inline distT="0" distB="0" distL="0" distR="0" wp14:anchorId="5828C8E1" wp14:editId="6F6B6242">
            <wp:extent cx="4079240" cy="2036348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3280" cy="208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92C17" w14:textId="4CC288D8" w:rsidR="00C62D23" w:rsidRDefault="00C62D23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5E08B6B6" w14:textId="384141E6" w:rsidR="005C5B7F" w:rsidRDefault="005C5B7F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3A89E002" w14:textId="56638331" w:rsidR="005C5B7F" w:rsidRDefault="005C5B7F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2ACE02B" w14:textId="7D20A4A3" w:rsidR="005C5B7F" w:rsidRDefault="005C5B7F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68590B4E" w14:textId="55B35518" w:rsidR="00C903D4" w:rsidRDefault="00C903D4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br w:type="page"/>
      </w:r>
    </w:p>
    <w:p w14:paraId="5BD468FD" w14:textId="77777777" w:rsidR="005C5B7F" w:rsidRPr="00104AA3" w:rsidRDefault="005C5B7F" w:rsidP="00460C4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0D095E16" w14:textId="77777777" w:rsidR="00104AA3" w:rsidRPr="00104AA3" w:rsidRDefault="00104AA3" w:rsidP="00104AA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Verdana" w:hAnsi="Verdana" w:cs="Verdana"/>
          <w:sz w:val="18"/>
          <w:szCs w:val="18"/>
        </w:rPr>
        <w:t xml:space="preserve">4. Ga verder met de locatie </w:t>
      </w:r>
      <w:r w:rsidRPr="002A1A5E">
        <w:rPr>
          <w:rFonts w:ascii="Verdana" w:hAnsi="Verdana" w:cs="Verdana"/>
          <w:b/>
          <w:bCs/>
          <w:sz w:val="18"/>
          <w:szCs w:val="18"/>
        </w:rPr>
        <w:t>Meppel</w:t>
      </w:r>
      <w:r w:rsidRPr="00104AA3">
        <w:rPr>
          <w:rFonts w:ascii="Verdana" w:hAnsi="Verdana" w:cs="Verdana"/>
          <w:sz w:val="18"/>
          <w:szCs w:val="18"/>
        </w:rPr>
        <w:t>.</w:t>
      </w:r>
    </w:p>
    <w:p w14:paraId="3B6B33C8" w14:textId="19D0E4E4" w:rsidR="00104AA3" w:rsidRDefault="00C62D23" w:rsidP="00C62D2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 w:rsidRPr="00104AA3">
        <w:rPr>
          <w:rFonts w:ascii="Verdana" w:hAnsi="Verdana" w:cs="Verdana"/>
          <w:sz w:val="18"/>
          <w:szCs w:val="18"/>
        </w:rPr>
        <w:t xml:space="preserve"> </w:t>
      </w:r>
      <w:r w:rsidR="00104AA3" w:rsidRPr="00104AA3">
        <w:rPr>
          <w:rFonts w:ascii="Verdana" w:hAnsi="Verdana" w:cs="Verdana"/>
          <w:sz w:val="18"/>
          <w:szCs w:val="18"/>
        </w:rPr>
        <w:t>geef alle systemen een geldig IP-</w:t>
      </w:r>
      <w:proofErr w:type="spellStart"/>
      <w:r w:rsidR="00104AA3" w:rsidRPr="00104AA3">
        <w:rPr>
          <w:rFonts w:ascii="Verdana" w:hAnsi="Verdana" w:cs="Verdana"/>
          <w:sz w:val="18"/>
          <w:szCs w:val="18"/>
        </w:rPr>
        <w:t>adress</w:t>
      </w:r>
      <w:proofErr w:type="spellEnd"/>
      <w:r w:rsidR="00104AA3" w:rsidRPr="00104AA3">
        <w:rPr>
          <w:rFonts w:ascii="Verdana" w:hAnsi="Verdana" w:cs="Verdana"/>
          <w:sz w:val="18"/>
          <w:szCs w:val="18"/>
        </w:rPr>
        <w:t>;</w:t>
      </w:r>
    </w:p>
    <w:p w14:paraId="7DE9C9AE" w14:textId="0CEB03A9" w:rsidR="005C5B7F" w:rsidRDefault="005C5B7F" w:rsidP="00C62D2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EF83027" w14:textId="603E0E1F" w:rsidR="005C5B7F" w:rsidRDefault="005C5B7F" w:rsidP="005C5B7F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47B0AF07" wp14:editId="55E1212D">
            <wp:extent cx="4199395" cy="2077378"/>
            <wp:effectExtent l="0" t="0" r="4445" b="5715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9556" cy="209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F914A" w14:textId="4FE57A6F" w:rsidR="005C5B7F" w:rsidRDefault="005C5B7F" w:rsidP="00C62D2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1664525" w14:textId="3B13A68C" w:rsidR="005C5B7F" w:rsidRDefault="005C5B7F" w:rsidP="00C62D2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7BE92252" w14:textId="77777777" w:rsidR="005C5B7F" w:rsidRPr="00104AA3" w:rsidRDefault="005C5B7F" w:rsidP="00C62D2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AAE4591" w14:textId="38C29A35" w:rsidR="00104AA3" w:rsidRDefault="00C62D23" w:rsidP="00C62D2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 w:rsidRPr="00104AA3">
        <w:rPr>
          <w:rFonts w:ascii="Verdana" w:hAnsi="Verdana" w:cs="Verdana"/>
          <w:sz w:val="18"/>
          <w:szCs w:val="18"/>
        </w:rPr>
        <w:t xml:space="preserve"> </w:t>
      </w:r>
      <w:r w:rsidR="00104AA3" w:rsidRPr="00104AA3">
        <w:rPr>
          <w:rFonts w:ascii="Verdana" w:hAnsi="Verdana" w:cs="Verdana"/>
          <w:sz w:val="18"/>
          <w:szCs w:val="18"/>
        </w:rPr>
        <w:t>Bouw een test-website op de HTTP-server;</w:t>
      </w:r>
    </w:p>
    <w:p w14:paraId="1CA2BB72" w14:textId="36586F0D" w:rsidR="005C5B7F" w:rsidRDefault="005C5B7F" w:rsidP="00C62D2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  <w:t>Zie uitwerking (screenshots).</w:t>
      </w:r>
    </w:p>
    <w:p w14:paraId="0A10A320" w14:textId="77777777" w:rsidR="005C5B7F" w:rsidRPr="00104AA3" w:rsidRDefault="005C5B7F" w:rsidP="00C62D2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AAF9136" w14:textId="79A92986" w:rsidR="00104AA3" w:rsidRDefault="00C62D23" w:rsidP="00C62D2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104AA3">
        <w:rPr>
          <w:rFonts w:ascii="Wingdings" w:hAnsi="Wingdings" w:cs="Verdana"/>
          <w:color w:val="00B050"/>
          <w:sz w:val="22"/>
          <w:szCs w:val="22"/>
        </w:rPr>
        <w:t></w:t>
      </w:r>
      <w:r w:rsidRPr="00104AA3">
        <w:rPr>
          <w:rFonts w:ascii="Verdana" w:hAnsi="Verdana" w:cs="Verdana"/>
          <w:sz w:val="18"/>
          <w:szCs w:val="18"/>
        </w:rPr>
        <w:t xml:space="preserve"> </w:t>
      </w:r>
      <w:r w:rsidR="00104AA3" w:rsidRPr="00104AA3">
        <w:rPr>
          <w:rFonts w:ascii="Verdana" w:hAnsi="Verdana" w:cs="Verdana"/>
          <w:sz w:val="18"/>
          <w:szCs w:val="18"/>
        </w:rPr>
        <w:t xml:space="preserve">Configureer </w:t>
      </w:r>
      <w:proofErr w:type="spellStart"/>
      <w:r w:rsidR="00104AA3" w:rsidRPr="00104AA3">
        <w:rPr>
          <w:rFonts w:ascii="Verdana" w:hAnsi="Verdana" w:cs="Verdana"/>
          <w:sz w:val="18"/>
          <w:szCs w:val="18"/>
        </w:rPr>
        <w:t>static</w:t>
      </w:r>
      <w:proofErr w:type="spellEnd"/>
      <w:r w:rsidR="00104AA3" w:rsidRPr="00104AA3">
        <w:rPr>
          <w:rFonts w:ascii="Verdana" w:hAnsi="Verdana" w:cs="Verdana"/>
          <w:sz w:val="18"/>
          <w:szCs w:val="18"/>
        </w:rPr>
        <w:t xml:space="preserve"> NAT op de router;</w:t>
      </w:r>
    </w:p>
    <w:p w14:paraId="69AAF7C8" w14:textId="570AF0FA" w:rsidR="005C5B7F" w:rsidRDefault="004A0709" w:rsidP="00C62D2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  <w:t>Zie uitwerking</w:t>
      </w:r>
      <w:r w:rsidR="005C5B7F">
        <w:rPr>
          <w:rFonts w:ascii="Verdana" w:hAnsi="Verdana" w:cs="Verdana"/>
          <w:sz w:val="18"/>
          <w:szCs w:val="18"/>
        </w:rPr>
        <w:t>.</w:t>
      </w:r>
    </w:p>
    <w:p w14:paraId="2BF331BA" w14:textId="77777777" w:rsidR="005C5B7F" w:rsidRPr="00104AA3" w:rsidRDefault="005C5B7F" w:rsidP="00C62D23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C628DAC" w14:textId="6495A0A6" w:rsidR="00104AA3" w:rsidRDefault="00104AA3" w:rsidP="00104AA3">
      <w:pPr>
        <w:numPr>
          <w:ilvl w:val="0"/>
          <w:numId w:val="3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hanging="720"/>
        <w:rPr>
          <w:rFonts w:ascii="Verdana" w:hAnsi="Verdana" w:cs="Verdana"/>
          <w:sz w:val="18"/>
          <w:szCs w:val="18"/>
        </w:rPr>
      </w:pPr>
      <w:r w:rsidRPr="00104AA3">
        <w:rPr>
          <w:rFonts w:ascii="Verdana" w:hAnsi="Verdana" w:cs="Verdana"/>
          <w:sz w:val="18"/>
          <w:szCs w:val="18"/>
        </w:rPr>
        <w:t>Test of de website is te benaderen door de gebruikers in Barendrecht.</w:t>
      </w:r>
    </w:p>
    <w:p w14:paraId="6054EB43" w14:textId="17EDC6FF" w:rsidR="003B6264" w:rsidRDefault="008D09A1" w:rsidP="008E1AB5">
      <w:pPr>
        <w:numPr>
          <w:ilvl w:val="1"/>
          <w:numId w:val="3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20" w:hanging="720"/>
        <w:rPr>
          <w:rFonts w:ascii="Verdana" w:hAnsi="Verdana" w:cs="Verdana"/>
          <w:i/>
          <w:iCs/>
          <w:sz w:val="18"/>
          <w:szCs w:val="18"/>
        </w:rPr>
      </w:pPr>
      <w:r w:rsidRPr="008D09A1">
        <w:rPr>
          <w:rFonts w:ascii="Verdana" w:hAnsi="Verdana" w:cs="Verdana"/>
          <w:i/>
          <w:iCs/>
          <w:sz w:val="18"/>
          <w:szCs w:val="18"/>
        </w:rPr>
        <w:t xml:space="preserve">De website is </w:t>
      </w:r>
      <w:r w:rsidR="003B6264">
        <w:rPr>
          <w:rFonts w:ascii="Verdana" w:hAnsi="Verdana" w:cs="Verdana"/>
          <w:i/>
          <w:iCs/>
          <w:sz w:val="18"/>
          <w:szCs w:val="18"/>
        </w:rPr>
        <w:t>te bereiken via ping 88.86.86.50</w:t>
      </w:r>
      <w:r w:rsidR="00F6145A">
        <w:rPr>
          <w:rFonts w:ascii="Verdana" w:hAnsi="Verdana" w:cs="Verdana"/>
          <w:i/>
          <w:iCs/>
          <w:sz w:val="18"/>
          <w:szCs w:val="18"/>
        </w:rPr>
        <w:t xml:space="preserve"> </w:t>
      </w:r>
      <w:r w:rsidRPr="00F6145A">
        <w:rPr>
          <w:rFonts w:ascii="Verdana" w:hAnsi="Verdana" w:cs="Verdana"/>
          <w:i/>
          <w:iCs/>
          <w:sz w:val="18"/>
          <w:szCs w:val="18"/>
        </w:rPr>
        <w:t>door de gebruikers in Barendrecht</w:t>
      </w:r>
      <w:r w:rsidR="008E1AB5">
        <w:rPr>
          <w:rFonts w:ascii="Verdana" w:hAnsi="Verdana" w:cs="Verdana"/>
          <w:i/>
          <w:iCs/>
          <w:sz w:val="18"/>
          <w:szCs w:val="18"/>
        </w:rPr>
        <w:t xml:space="preserve">. </w:t>
      </w:r>
    </w:p>
    <w:p w14:paraId="4C059817" w14:textId="24CEF5FB" w:rsidR="00F6145A" w:rsidRDefault="00F6145A" w:rsidP="003B6264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i/>
          <w:iCs/>
          <w:sz w:val="18"/>
          <w:szCs w:val="18"/>
        </w:rPr>
      </w:pPr>
      <w:r>
        <w:rPr>
          <w:rFonts w:ascii="Verdana" w:hAnsi="Verdana" w:cs="Verdana"/>
          <w:i/>
          <w:iCs/>
          <w:sz w:val="18"/>
          <w:szCs w:val="18"/>
        </w:rPr>
        <w:tab/>
        <w:t>Via ping</w:t>
      </w:r>
    </w:p>
    <w:p w14:paraId="019BCB0F" w14:textId="650C1F26" w:rsidR="003B6264" w:rsidRPr="003B6264" w:rsidRDefault="003B6264" w:rsidP="003B6264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1D13D95C" wp14:editId="70F96119">
            <wp:extent cx="5056920" cy="2342857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7144" cy="2361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EF9A13" w14:textId="667D5FA8" w:rsidR="00FC3738" w:rsidRDefault="00FC3738">
      <w:pPr>
        <w:rPr>
          <w:rFonts w:ascii="Verdana" w:hAnsi="Verdana"/>
          <w:sz w:val="18"/>
          <w:szCs w:val="18"/>
        </w:rPr>
      </w:pPr>
    </w:p>
    <w:p w14:paraId="72CB9DE0" w14:textId="341CD51D" w:rsidR="008E1AB5" w:rsidRDefault="008E1A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14:paraId="51289313" w14:textId="77777777" w:rsidR="005C5B7F" w:rsidRDefault="005C5B7F">
      <w:pPr>
        <w:rPr>
          <w:rFonts w:ascii="Verdana" w:hAnsi="Verdana"/>
          <w:sz w:val="18"/>
          <w:szCs w:val="18"/>
        </w:rPr>
      </w:pPr>
    </w:p>
    <w:p w14:paraId="351A8399" w14:textId="5E0D6B65" w:rsidR="005C5B7F" w:rsidRDefault="005C5B7F" w:rsidP="008E1AB5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16CF8119" wp14:editId="7CAD277D">
            <wp:extent cx="5081927" cy="1429483"/>
            <wp:effectExtent l="0" t="0" r="0" b="5715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0302" cy="1445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D8EFA1" w14:textId="77777777" w:rsidR="005C5B7F" w:rsidRDefault="005C5B7F">
      <w:pPr>
        <w:rPr>
          <w:rFonts w:ascii="Verdana" w:hAnsi="Verdana"/>
          <w:sz w:val="18"/>
          <w:szCs w:val="18"/>
        </w:rPr>
      </w:pPr>
    </w:p>
    <w:p w14:paraId="0A3F6B7E" w14:textId="153F4DCC" w:rsidR="00D92205" w:rsidRDefault="00D92205" w:rsidP="00D92205">
      <w:pPr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9E20C3">
        <w:rPr>
          <w:rFonts w:ascii="Verdana" w:hAnsi="Verdana" w:cs="Verdana"/>
          <w:sz w:val="18"/>
          <w:szCs w:val="18"/>
          <w:u w:val="single"/>
          <w:lang w:val="en-US"/>
        </w:rPr>
        <w:t>Uitwerking</w:t>
      </w:r>
      <w:proofErr w:type="spellEnd"/>
      <w:r w:rsidRPr="009E20C3">
        <w:rPr>
          <w:rFonts w:ascii="Verdana" w:hAnsi="Verdana" w:cs="Verdana"/>
          <w:sz w:val="18"/>
          <w:szCs w:val="18"/>
          <w:lang w:val="en-US"/>
        </w:rPr>
        <w:t>:</w:t>
      </w:r>
    </w:p>
    <w:p w14:paraId="38985657" w14:textId="10D0CF4F" w:rsidR="008D09A1" w:rsidRDefault="008D09A1" w:rsidP="008D09A1">
      <w:pPr>
        <w:ind w:firstLine="708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8D09A1">
        <w:rPr>
          <w:rFonts w:ascii="Verdana" w:hAnsi="Verdana" w:cs="Verdana"/>
          <w:b/>
          <w:bCs/>
          <w:sz w:val="18"/>
          <w:szCs w:val="18"/>
          <w:lang w:val="en-US"/>
        </w:rPr>
        <w:t>Testwebsite</w:t>
      </w:r>
      <w:proofErr w:type="spellEnd"/>
      <w:r>
        <w:rPr>
          <w:rFonts w:ascii="Verdana" w:hAnsi="Verdana" w:cs="Verdana"/>
          <w:sz w:val="18"/>
          <w:szCs w:val="18"/>
          <w:lang w:val="en-US"/>
        </w:rPr>
        <w:t>.</w:t>
      </w:r>
    </w:p>
    <w:p w14:paraId="03E76738" w14:textId="6CFBCADF" w:rsidR="00377E93" w:rsidRDefault="00377E93" w:rsidP="00377E93">
      <w:pPr>
        <w:rPr>
          <w:rFonts w:ascii="Verdana" w:hAnsi="Verdana" w:cs="Verdana"/>
          <w:sz w:val="18"/>
          <w:szCs w:val="18"/>
          <w:lang w:val="en-US"/>
        </w:rPr>
      </w:pPr>
    </w:p>
    <w:p w14:paraId="12A2B29E" w14:textId="1E1415ED" w:rsidR="00377E93" w:rsidRDefault="00377E93" w:rsidP="00377E93">
      <w:pPr>
        <w:jc w:val="center"/>
        <w:rPr>
          <w:rFonts w:ascii="Verdana" w:hAnsi="Verdana" w:cs="Verdana"/>
          <w:sz w:val="18"/>
          <w:szCs w:val="18"/>
          <w:lang w:val="en-US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6C8D70DF" wp14:editId="48F01B8B">
            <wp:extent cx="4965895" cy="1908772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459" cy="1952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9DDF9" w14:textId="77777777" w:rsidR="00563828" w:rsidRDefault="00563828" w:rsidP="00377E93">
      <w:pPr>
        <w:jc w:val="center"/>
        <w:rPr>
          <w:rFonts w:ascii="Verdana" w:hAnsi="Verdana" w:cs="Verdana"/>
          <w:sz w:val="18"/>
          <w:szCs w:val="18"/>
          <w:lang w:val="en-US"/>
        </w:rPr>
      </w:pPr>
    </w:p>
    <w:p w14:paraId="5616EBA6" w14:textId="30099E5A" w:rsidR="00377E93" w:rsidRDefault="00377E93" w:rsidP="00563828">
      <w:pPr>
        <w:rPr>
          <w:rFonts w:ascii="Verdana" w:hAnsi="Verdana" w:cs="Verdana"/>
          <w:sz w:val="18"/>
          <w:szCs w:val="18"/>
          <w:lang w:val="en-US"/>
        </w:rPr>
      </w:pPr>
    </w:p>
    <w:p w14:paraId="7C0CC094" w14:textId="1044DE76" w:rsidR="00563828" w:rsidRDefault="00563828" w:rsidP="00563828">
      <w:pPr>
        <w:rPr>
          <w:rFonts w:ascii="Verdana" w:hAnsi="Verdana" w:cs="Verdana"/>
          <w:sz w:val="18"/>
          <w:szCs w:val="18"/>
          <w:lang w:val="en-US"/>
        </w:rPr>
      </w:pPr>
    </w:p>
    <w:p w14:paraId="3D170F89" w14:textId="0A5848A7" w:rsidR="00563828" w:rsidRDefault="00563828" w:rsidP="00563828">
      <w:pPr>
        <w:jc w:val="center"/>
        <w:rPr>
          <w:rFonts w:ascii="Verdana" w:hAnsi="Verdana" w:cs="Verdana"/>
          <w:sz w:val="18"/>
          <w:szCs w:val="18"/>
          <w:lang w:val="en-US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1A22C779" wp14:editId="4A8354A2">
            <wp:extent cx="4910294" cy="1779563"/>
            <wp:effectExtent l="0" t="0" r="508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895" cy="1822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7EDFB" w14:textId="3705BE35" w:rsidR="00563828" w:rsidRDefault="00563828" w:rsidP="00563828">
      <w:pPr>
        <w:jc w:val="center"/>
        <w:rPr>
          <w:rFonts w:ascii="Verdana" w:hAnsi="Verdana" w:cs="Verdana"/>
          <w:sz w:val="18"/>
          <w:szCs w:val="18"/>
          <w:lang w:val="en-US"/>
        </w:rPr>
      </w:pPr>
    </w:p>
    <w:p w14:paraId="725EC88C" w14:textId="3940A622" w:rsidR="00563828" w:rsidRDefault="00563828" w:rsidP="00563828">
      <w:pPr>
        <w:jc w:val="center"/>
        <w:rPr>
          <w:rFonts w:ascii="Verdana" w:hAnsi="Verdana" w:cs="Verdana"/>
          <w:sz w:val="18"/>
          <w:szCs w:val="18"/>
          <w:lang w:val="en-US"/>
        </w:rPr>
      </w:pPr>
    </w:p>
    <w:p w14:paraId="00324930" w14:textId="59776B46" w:rsidR="00563828" w:rsidRDefault="00563828" w:rsidP="00563828">
      <w:pPr>
        <w:rPr>
          <w:rFonts w:ascii="Verdana" w:hAnsi="Verdana" w:cs="Verdana"/>
          <w:sz w:val="18"/>
          <w:szCs w:val="18"/>
          <w:lang w:val="en-US"/>
        </w:rPr>
      </w:pPr>
    </w:p>
    <w:p w14:paraId="555B4926" w14:textId="741C6BDA" w:rsidR="00563828" w:rsidRDefault="00563828" w:rsidP="00563828">
      <w:pPr>
        <w:jc w:val="center"/>
        <w:rPr>
          <w:rFonts w:ascii="Verdana" w:hAnsi="Verdana" w:cs="Verdana"/>
          <w:sz w:val="18"/>
          <w:szCs w:val="18"/>
          <w:lang w:val="en-US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01626E74" wp14:editId="1FAF019A">
            <wp:extent cx="4536831" cy="2306632"/>
            <wp:effectExtent l="0" t="0" r="0" b="508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012" cy="2334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88CE3" w14:textId="17DD4684" w:rsidR="008D09A1" w:rsidRDefault="008D09A1" w:rsidP="00D92205">
      <w:pPr>
        <w:rPr>
          <w:rFonts w:ascii="Verdana" w:hAnsi="Verdana" w:cs="Verdana"/>
          <w:sz w:val="18"/>
          <w:szCs w:val="18"/>
          <w:lang w:val="en-US"/>
        </w:rPr>
      </w:pPr>
    </w:p>
    <w:p w14:paraId="1EE6FA11" w14:textId="77777777" w:rsidR="00563828" w:rsidRDefault="00563828" w:rsidP="00D92205">
      <w:pPr>
        <w:rPr>
          <w:rFonts w:ascii="Verdana" w:hAnsi="Verdana" w:cs="Verdana"/>
          <w:sz w:val="18"/>
          <w:szCs w:val="18"/>
          <w:lang w:val="en-US"/>
        </w:rPr>
      </w:pPr>
    </w:p>
    <w:p w14:paraId="58AD8DFC" w14:textId="77777777" w:rsidR="008D09A1" w:rsidRPr="00D92205" w:rsidRDefault="008D09A1" w:rsidP="00D92205">
      <w:pPr>
        <w:rPr>
          <w:rFonts w:ascii="Verdana" w:hAnsi="Verdana"/>
          <w:sz w:val="18"/>
          <w:szCs w:val="18"/>
        </w:rPr>
      </w:pPr>
    </w:p>
    <w:p w14:paraId="3E0B870E" w14:textId="5B52369A" w:rsidR="00D92205" w:rsidRDefault="00D92205" w:rsidP="00D92205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b/>
          <w:bCs/>
          <w:sz w:val="18"/>
          <w:szCs w:val="18"/>
          <w:lang w:val="en-US"/>
        </w:rPr>
      </w:pPr>
      <w:r w:rsidRPr="009E20C3">
        <w:rPr>
          <w:rFonts w:ascii="Verdana" w:hAnsi="Verdana" w:cs="Verdana"/>
          <w:sz w:val="18"/>
          <w:szCs w:val="18"/>
          <w:lang w:val="en-US"/>
        </w:rPr>
        <w:tab/>
      </w:r>
      <w:r w:rsidRPr="009E20C3">
        <w:rPr>
          <w:rFonts w:ascii="Verdana" w:hAnsi="Verdana" w:cs="Verdana"/>
          <w:sz w:val="18"/>
          <w:szCs w:val="18"/>
          <w:lang w:val="en-US"/>
        </w:rPr>
        <w:tab/>
      </w:r>
      <w:r w:rsidRPr="009E20C3">
        <w:rPr>
          <w:rFonts w:ascii="Verdana" w:hAnsi="Verdana" w:cs="Verdana"/>
          <w:b/>
          <w:bCs/>
          <w:sz w:val="18"/>
          <w:szCs w:val="18"/>
          <w:lang w:val="en-US"/>
        </w:rPr>
        <w:t xml:space="preserve">Router </w:t>
      </w:r>
      <w:r>
        <w:rPr>
          <w:rFonts w:ascii="Verdana" w:hAnsi="Verdana" w:cs="Verdana"/>
          <w:b/>
          <w:bCs/>
          <w:sz w:val="18"/>
          <w:szCs w:val="18"/>
          <w:lang w:val="en-US"/>
        </w:rPr>
        <w:t>3</w:t>
      </w:r>
      <w:r w:rsidRPr="009E20C3">
        <w:rPr>
          <w:rFonts w:ascii="Verdana" w:hAnsi="Verdana" w:cs="Verdana"/>
          <w:b/>
          <w:bCs/>
          <w:sz w:val="18"/>
          <w:szCs w:val="18"/>
          <w:lang w:val="en-US"/>
        </w:rPr>
        <w:t>.</w:t>
      </w:r>
    </w:p>
    <w:p w14:paraId="7C05A39C" w14:textId="7F628690" w:rsidR="00D92205" w:rsidRDefault="00D92205" w:rsidP="00D92205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b/>
          <w:bCs/>
          <w:sz w:val="18"/>
          <w:szCs w:val="18"/>
          <w:lang w:val="en-US"/>
        </w:rPr>
      </w:pPr>
    </w:p>
    <w:p w14:paraId="025FEDAD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Meppel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>&gt;</w:t>
      </w: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en</w:t>
      </w:r>
      <w:proofErr w:type="spellEnd"/>
    </w:p>
    <w:p w14:paraId="352DCA09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Meppel#show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running-config</w:t>
      </w:r>
    </w:p>
    <w:p w14:paraId="38AC79FD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Building configuration...</w:t>
      </w:r>
    </w:p>
    <w:p w14:paraId="4BD0AAAA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</w:p>
    <w:p w14:paraId="1F3007BD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Current configuration : 831 bytes</w:t>
      </w:r>
    </w:p>
    <w:p w14:paraId="10A5982F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3BCBF13B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version 12.4</w:t>
      </w:r>
    </w:p>
    <w:p w14:paraId="19F23A14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no service timestamps log datetime msec</w:t>
      </w:r>
    </w:p>
    <w:p w14:paraId="7CAADC57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no service timestamps debug datetime msec</w:t>
      </w:r>
    </w:p>
    <w:p w14:paraId="41D3F5F5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no service password-encryption</w:t>
      </w:r>
    </w:p>
    <w:p w14:paraId="7B8F97AF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4EBB130D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hostname </w:t>
      </w: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Meppel</w:t>
      </w:r>
      <w:proofErr w:type="spellEnd"/>
    </w:p>
    <w:p w14:paraId="79D6CAF0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34181C89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dhcp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pool router</w:t>
      </w:r>
    </w:p>
    <w:p w14:paraId="1C0B703D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network 10.0.0.0 255.0.0.0</w:t>
      </w:r>
    </w:p>
    <w:p w14:paraId="7DDD9E09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default-router 10.0.0.1</w:t>
      </w:r>
    </w:p>
    <w:p w14:paraId="3A04C338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dns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>-server 180.115.0.6</w:t>
      </w:r>
    </w:p>
    <w:p w14:paraId="63C2103C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3994B023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cef</w:t>
      </w:r>
      <w:proofErr w:type="spellEnd"/>
    </w:p>
    <w:p w14:paraId="1835FCB8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no ipv6 </w:t>
      </w: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cef</w:t>
      </w:r>
      <w:proofErr w:type="spellEnd"/>
    </w:p>
    <w:p w14:paraId="6A2CD5B0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589E8EF3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spanning-tree mode </w:t>
      </w: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pvst</w:t>
      </w:r>
      <w:proofErr w:type="spellEnd"/>
    </w:p>
    <w:p w14:paraId="55DEDFA9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49F11489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interface FastEthernet0/0</w:t>
      </w:r>
    </w:p>
    <w:p w14:paraId="40ADB053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address </w:t>
      </w: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dhcp</w:t>
      </w:r>
      <w:proofErr w:type="spellEnd"/>
    </w:p>
    <w:p w14:paraId="625230D9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nat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outside</w:t>
      </w:r>
    </w:p>
    <w:p w14:paraId="0628E6BA" w14:textId="77777777" w:rsidR="00D92205" w:rsidRPr="003B6264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3B6264">
        <w:rPr>
          <w:rFonts w:ascii="Verdana" w:hAnsi="Verdana"/>
          <w:i/>
          <w:iCs/>
          <w:sz w:val="18"/>
          <w:szCs w:val="18"/>
          <w:lang w:val="en-US"/>
        </w:rPr>
        <w:t>duplex auto</w:t>
      </w:r>
    </w:p>
    <w:p w14:paraId="6A2824A4" w14:textId="77777777" w:rsidR="00D92205" w:rsidRPr="003B6264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3B6264">
        <w:rPr>
          <w:rFonts w:ascii="Verdana" w:hAnsi="Verdana"/>
          <w:i/>
          <w:iCs/>
          <w:sz w:val="18"/>
          <w:szCs w:val="18"/>
          <w:lang w:val="en-US"/>
        </w:rPr>
        <w:t>speed auto</w:t>
      </w:r>
    </w:p>
    <w:p w14:paraId="211294D3" w14:textId="77777777" w:rsidR="00D92205" w:rsidRPr="003B6264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3B6264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60E4360C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interface FastEthernet0/1</w:t>
      </w:r>
    </w:p>
    <w:p w14:paraId="2DFA4A92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address 10.0.0.1 255.0.0.0</w:t>
      </w:r>
    </w:p>
    <w:p w14:paraId="760B7F34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nat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inside</w:t>
      </w:r>
    </w:p>
    <w:p w14:paraId="321BE8A0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duplex auto</w:t>
      </w:r>
    </w:p>
    <w:p w14:paraId="73B809FA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speed auto</w:t>
      </w:r>
    </w:p>
    <w:p w14:paraId="7663C370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6C4D9732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interface Vlan1</w:t>
      </w:r>
    </w:p>
    <w:p w14:paraId="77AE4E93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no </w:t>
      </w: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address</w:t>
      </w:r>
    </w:p>
    <w:p w14:paraId="75094F84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shutdown</w:t>
      </w:r>
    </w:p>
    <w:p w14:paraId="013C6D5F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63C9714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router rip</w:t>
      </w:r>
    </w:p>
    <w:p w14:paraId="5D7C8B45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0DF7B377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nat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inside source list 1 interface FastEthernet0/0 overload</w:t>
      </w:r>
    </w:p>
    <w:p w14:paraId="72AC84D7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nat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inside source static 10.0.0.50 88.86.86.50 </w:t>
      </w:r>
    </w:p>
    <w:p w14:paraId="5F71172D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classless</w:t>
      </w:r>
    </w:p>
    <w:p w14:paraId="109308EB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3C9E49A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ip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flow-export version 9</w:t>
      </w:r>
    </w:p>
    <w:p w14:paraId="2353E1DB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485C01C4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access-list 1 permit any</w:t>
      </w:r>
    </w:p>
    <w:p w14:paraId="0CBC8D34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204D0D19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line con 0</w:t>
      </w:r>
    </w:p>
    <w:p w14:paraId="46FC2C62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533F7D33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line aux 0</w:t>
      </w:r>
    </w:p>
    <w:p w14:paraId="45B2DFF3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7A463F9F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line </w:t>
      </w:r>
      <w:proofErr w:type="spellStart"/>
      <w:r w:rsidRPr="00D92205">
        <w:rPr>
          <w:rFonts w:ascii="Verdana" w:hAnsi="Verdana"/>
          <w:i/>
          <w:iCs/>
          <w:sz w:val="18"/>
          <w:szCs w:val="18"/>
          <w:lang w:val="en-US"/>
        </w:rPr>
        <w:t>vty</w:t>
      </w:r>
      <w:proofErr w:type="spellEnd"/>
      <w:r w:rsidRPr="00D92205">
        <w:rPr>
          <w:rFonts w:ascii="Verdana" w:hAnsi="Verdana"/>
          <w:i/>
          <w:iCs/>
          <w:sz w:val="18"/>
          <w:szCs w:val="18"/>
          <w:lang w:val="en-US"/>
        </w:rPr>
        <w:t xml:space="preserve"> 0 4</w:t>
      </w:r>
    </w:p>
    <w:p w14:paraId="7403A880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login</w:t>
      </w:r>
    </w:p>
    <w:p w14:paraId="4B642C83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  <w:lang w:val="en-US"/>
        </w:rPr>
      </w:pPr>
      <w:r w:rsidRPr="00D92205">
        <w:rPr>
          <w:rFonts w:ascii="Verdana" w:hAnsi="Verdana"/>
          <w:i/>
          <w:iCs/>
          <w:sz w:val="18"/>
          <w:szCs w:val="18"/>
          <w:lang w:val="en-US"/>
        </w:rPr>
        <w:t>!</w:t>
      </w:r>
    </w:p>
    <w:p w14:paraId="4DF6BB6E" w14:textId="77777777" w:rsidR="00D92205" w:rsidRPr="00D92205" w:rsidRDefault="00D92205" w:rsidP="00D92205">
      <w:pPr>
        <w:ind w:left="708"/>
        <w:rPr>
          <w:rFonts w:ascii="Verdana" w:hAnsi="Verdana"/>
          <w:i/>
          <w:iCs/>
          <w:sz w:val="18"/>
          <w:szCs w:val="18"/>
        </w:rPr>
      </w:pPr>
      <w:r w:rsidRPr="00D92205">
        <w:rPr>
          <w:rFonts w:ascii="Verdana" w:hAnsi="Verdana"/>
          <w:i/>
          <w:iCs/>
          <w:sz w:val="18"/>
          <w:szCs w:val="18"/>
        </w:rPr>
        <w:t>end</w:t>
      </w:r>
    </w:p>
    <w:p w14:paraId="01D13BED" w14:textId="77777777" w:rsidR="00D92205" w:rsidRPr="009E20C3" w:rsidRDefault="00D92205" w:rsidP="00D92205">
      <w:p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Verdana" w:hAnsi="Verdana" w:cs="Verdana"/>
          <w:b/>
          <w:bCs/>
          <w:sz w:val="18"/>
          <w:szCs w:val="18"/>
          <w:lang w:val="en-US"/>
        </w:rPr>
      </w:pPr>
    </w:p>
    <w:p w14:paraId="5B0281EE" w14:textId="77777777" w:rsidR="00D92205" w:rsidRPr="00104AA3" w:rsidRDefault="00D92205">
      <w:pPr>
        <w:rPr>
          <w:rFonts w:ascii="Verdana" w:hAnsi="Verdana"/>
          <w:sz w:val="18"/>
          <w:szCs w:val="18"/>
        </w:rPr>
      </w:pPr>
    </w:p>
    <w:sectPr w:rsidR="00D92205" w:rsidRPr="00104AA3" w:rsidSect="004443F6">
      <w:footerReference w:type="default" r:id="rId22"/>
      <w:pgSz w:w="12240" w:h="15840"/>
      <w:pgMar w:top="1134" w:right="1134" w:bottom="567" w:left="1134" w:header="510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1CBDB" w14:textId="77777777" w:rsidR="00463F23" w:rsidRDefault="00463F23" w:rsidP="00F1037D">
      <w:r>
        <w:separator/>
      </w:r>
    </w:p>
  </w:endnote>
  <w:endnote w:type="continuationSeparator" w:id="0">
    <w:p w14:paraId="727C5C69" w14:textId="77777777" w:rsidR="00463F23" w:rsidRDefault="00463F23" w:rsidP="00F1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93DC" w14:textId="77777777" w:rsidR="004443F6" w:rsidRDefault="004443F6">
    <w:pPr>
      <w:pStyle w:val="Voettekst"/>
      <w:jc w:val="center"/>
      <w:rPr>
        <w:rFonts w:ascii="Verdana" w:hAnsi="Verdana"/>
        <w:color w:val="4472C4" w:themeColor="accent1"/>
        <w:sz w:val="16"/>
        <w:szCs w:val="16"/>
      </w:rPr>
    </w:pPr>
  </w:p>
  <w:p w14:paraId="5DA5D6D1" w14:textId="7271586E" w:rsidR="00A42933" w:rsidRPr="004443F6" w:rsidRDefault="00A42933">
    <w:pPr>
      <w:pStyle w:val="Voettekst"/>
      <w:jc w:val="center"/>
      <w:rPr>
        <w:rFonts w:ascii="Verdana" w:hAnsi="Verdana"/>
        <w:sz w:val="16"/>
        <w:szCs w:val="16"/>
      </w:rPr>
    </w:pPr>
    <w:r w:rsidRPr="004443F6">
      <w:rPr>
        <w:rFonts w:ascii="Verdana" w:hAnsi="Verdana"/>
        <w:sz w:val="16"/>
        <w:szCs w:val="16"/>
      </w:rPr>
      <w:t xml:space="preserve">Pagina </w:t>
    </w:r>
    <w:r w:rsidRPr="004443F6">
      <w:rPr>
        <w:rFonts w:ascii="Verdana" w:hAnsi="Verdana"/>
        <w:sz w:val="16"/>
        <w:szCs w:val="16"/>
      </w:rPr>
      <w:fldChar w:fldCharType="begin"/>
    </w:r>
    <w:r w:rsidRPr="004443F6">
      <w:rPr>
        <w:rFonts w:ascii="Verdana" w:hAnsi="Verdana"/>
        <w:sz w:val="16"/>
        <w:szCs w:val="16"/>
      </w:rPr>
      <w:instrText>PAGE  \* Arabic  \* MERGEFORMAT</w:instrText>
    </w:r>
    <w:r w:rsidRPr="004443F6">
      <w:rPr>
        <w:rFonts w:ascii="Verdana" w:hAnsi="Verdana"/>
        <w:sz w:val="16"/>
        <w:szCs w:val="16"/>
      </w:rPr>
      <w:fldChar w:fldCharType="separate"/>
    </w:r>
    <w:r w:rsidR="004A0709">
      <w:rPr>
        <w:rFonts w:ascii="Verdana" w:hAnsi="Verdana"/>
        <w:noProof/>
        <w:sz w:val="16"/>
        <w:szCs w:val="16"/>
      </w:rPr>
      <w:t>7</w:t>
    </w:r>
    <w:r w:rsidRPr="004443F6">
      <w:rPr>
        <w:rFonts w:ascii="Verdana" w:hAnsi="Verdana"/>
        <w:sz w:val="16"/>
        <w:szCs w:val="16"/>
      </w:rPr>
      <w:fldChar w:fldCharType="end"/>
    </w:r>
    <w:r w:rsidRPr="004443F6">
      <w:rPr>
        <w:rFonts w:ascii="Verdana" w:hAnsi="Verdana"/>
        <w:sz w:val="16"/>
        <w:szCs w:val="16"/>
      </w:rPr>
      <w:t xml:space="preserve"> van </w:t>
    </w:r>
    <w:r w:rsidRPr="004443F6">
      <w:rPr>
        <w:rFonts w:ascii="Verdana" w:hAnsi="Verdana"/>
        <w:sz w:val="16"/>
        <w:szCs w:val="16"/>
      </w:rPr>
      <w:fldChar w:fldCharType="begin"/>
    </w:r>
    <w:r w:rsidRPr="004443F6">
      <w:rPr>
        <w:rFonts w:ascii="Verdana" w:hAnsi="Verdana"/>
        <w:sz w:val="16"/>
        <w:szCs w:val="16"/>
      </w:rPr>
      <w:instrText>NUMPAGES \ * Arabisch \ * MERGEFORMAT</w:instrText>
    </w:r>
    <w:r w:rsidRPr="004443F6">
      <w:rPr>
        <w:rFonts w:ascii="Verdana" w:hAnsi="Verdana"/>
        <w:sz w:val="16"/>
        <w:szCs w:val="16"/>
      </w:rPr>
      <w:fldChar w:fldCharType="separate"/>
    </w:r>
    <w:r w:rsidR="004A0709">
      <w:rPr>
        <w:rFonts w:ascii="Verdana" w:hAnsi="Verdana"/>
        <w:noProof/>
        <w:sz w:val="16"/>
        <w:szCs w:val="16"/>
      </w:rPr>
      <w:t>10</w:t>
    </w:r>
    <w:r w:rsidRPr="004443F6">
      <w:rPr>
        <w:rFonts w:ascii="Verdana" w:hAnsi="Verdana"/>
        <w:sz w:val="16"/>
        <w:szCs w:val="16"/>
      </w:rPr>
      <w:fldChar w:fldCharType="end"/>
    </w:r>
  </w:p>
  <w:p w14:paraId="31C49359" w14:textId="77777777" w:rsidR="00A42933" w:rsidRDefault="00A4293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BF75F" w14:textId="77777777" w:rsidR="00463F23" w:rsidRDefault="00463F23" w:rsidP="00F1037D">
      <w:r>
        <w:separator/>
      </w:r>
    </w:p>
  </w:footnote>
  <w:footnote w:type="continuationSeparator" w:id="0">
    <w:p w14:paraId="727C8B33" w14:textId="77777777" w:rsidR="00463F23" w:rsidRDefault="00463F23" w:rsidP="00F10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⁃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F9B4BEF"/>
    <w:multiLevelType w:val="hybridMultilevel"/>
    <w:tmpl w:val="06B00B68"/>
    <w:lvl w:ilvl="0" w:tplc="E8662FB8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E72A4"/>
    <w:multiLevelType w:val="hybridMultilevel"/>
    <w:tmpl w:val="70A63252"/>
    <w:lvl w:ilvl="0" w:tplc="0413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 w16cid:durableId="116919815">
    <w:abstractNumId w:val="0"/>
  </w:num>
  <w:num w:numId="2" w16cid:durableId="1328485444">
    <w:abstractNumId w:val="1"/>
  </w:num>
  <w:num w:numId="3" w16cid:durableId="641037428">
    <w:abstractNumId w:val="2"/>
  </w:num>
  <w:num w:numId="4" w16cid:durableId="966736017">
    <w:abstractNumId w:val="3"/>
  </w:num>
  <w:num w:numId="5" w16cid:durableId="20551527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AA3"/>
    <w:rsid w:val="00015BA1"/>
    <w:rsid w:val="00077E95"/>
    <w:rsid w:val="00104AA3"/>
    <w:rsid w:val="002A1A5E"/>
    <w:rsid w:val="00343360"/>
    <w:rsid w:val="003459B8"/>
    <w:rsid w:val="00377E93"/>
    <w:rsid w:val="003B6264"/>
    <w:rsid w:val="003C017F"/>
    <w:rsid w:val="004443F6"/>
    <w:rsid w:val="00456C30"/>
    <w:rsid w:val="00460C4F"/>
    <w:rsid w:val="00463F23"/>
    <w:rsid w:val="004A0709"/>
    <w:rsid w:val="00510E35"/>
    <w:rsid w:val="00563828"/>
    <w:rsid w:val="00580AB0"/>
    <w:rsid w:val="005C5B7F"/>
    <w:rsid w:val="0062576F"/>
    <w:rsid w:val="006810CF"/>
    <w:rsid w:val="006C7B63"/>
    <w:rsid w:val="006D569B"/>
    <w:rsid w:val="00705576"/>
    <w:rsid w:val="00827B33"/>
    <w:rsid w:val="008B7BB6"/>
    <w:rsid w:val="008D09A1"/>
    <w:rsid w:val="008E1AB5"/>
    <w:rsid w:val="009C68DC"/>
    <w:rsid w:val="009E20C3"/>
    <w:rsid w:val="00A42933"/>
    <w:rsid w:val="00B033BC"/>
    <w:rsid w:val="00B97095"/>
    <w:rsid w:val="00BA70B6"/>
    <w:rsid w:val="00BD4114"/>
    <w:rsid w:val="00C05DC7"/>
    <w:rsid w:val="00C45CF9"/>
    <w:rsid w:val="00C62D23"/>
    <w:rsid w:val="00C903D4"/>
    <w:rsid w:val="00CA31D6"/>
    <w:rsid w:val="00CE0277"/>
    <w:rsid w:val="00D92205"/>
    <w:rsid w:val="00DE38E6"/>
    <w:rsid w:val="00E24AF7"/>
    <w:rsid w:val="00F1037D"/>
    <w:rsid w:val="00F50074"/>
    <w:rsid w:val="00F6145A"/>
    <w:rsid w:val="00FA5656"/>
    <w:rsid w:val="00FC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33B4"/>
  <w15:chartTrackingRefBased/>
  <w15:docId w15:val="{F9E56F63-4BFC-FD47-9C5D-E21F3095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1037D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B7BB6"/>
    <w:pPr>
      <w:keepNext/>
      <w:outlineLvl w:val="0"/>
    </w:pPr>
    <w:rPr>
      <w:b/>
      <w:bCs/>
      <w:color w:val="0000FF"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B7BB6"/>
    <w:rPr>
      <w:rFonts w:ascii="Times New Roman" w:eastAsia="Times New Roman" w:hAnsi="Times New Roman" w:cs="Times New Roman"/>
      <w:b/>
      <w:bCs/>
      <w:color w:val="0000FF"/>
      <w:sz w:val="28"/>
      <w:lang w:val="en-US" w:eastAsia="nl-NL"/>
    </w:rPr>
  </w:style>
  <w:style w:type="paragraph" w:styleId="Lijstalinea">
    <w:name w:val="List Paragraph"/>
    <w:basedOn w:val="Standaard"/>
    <w:uiPriority w:val="34"/>
    <w:qFormat/>
    <w:rsid w:val="002A1A5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1037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F1037D"/>
  </w:style>
  <w:style w:type="paragraph" w:styleId="Voettekst">
    <w:name w:val="footer"/>
    <w:basedOn w:val="Standaard"/>
    <w:link w:val="VoettekstChar"/>
    <w:uiPriority w:val="99"/>
    <w:unhideWhenUsed/>
    <w:rsid w:val="00F1037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F1037D"/>
  </w:style>
  <w:style w:type="paragraph" w:styleId="Normaalweb">
    <w:name w:val="Normal (Web)"/>
    <w:basedOn w:val="Standaard"/>
    <w:uiPriority w:val="99"/>
    <w:semiHidden/>
    <w:unhideWhenUsed/>
    <w:rsid w:val="00F1037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Kuijt</dc:creator>
  <cp:keywords/>
  <dc:description/>
  <cp:lastModifiedBy>Safira Visser</cp:lastModifiedBy>
  <cp:revision>2</cp:revision>
  <cp:lastPrinted>2021-12-28T15:53:00Z</cp:lastPrinted>
  <dcterms:created xsi:type="dcterms:W3CDTF">2023-07-11T18:50:00Z</dcterms:created>
  <dcterms:modified xsi:type="dcterms:W3CDTF">2023-07-11T18:50:00Z</dcterms:modified>
</cp:coreProperties>
</file>