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E8E76" w14:textId="2BDCF0D6" w:rsidR="00104AA3" w:rsidRDefault="00AF6CDC" w:rsidP="002A1A5E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Uitwerking opdracht 9 Eindopdracht </w:t>
      </w:r>
      <w:proofErr w:type="spellStart"/>
      <w:r>
        <w:rPr>
          <w:rFonts w:ascii="Verdana" w:hAnsi="Verdana" w:cs="Verdana"/>
          <w:b/>
          <w:bCs/>
          <w:sz w:val="20"/>
          <w:szCs w:val="20"/>
        </w:rPr>
        <w:t>interVLAN</w:t>
      </w:r>
      <w:proofErr w:type="spellEnd"/>
      <w:r>
        <w:rPr>
          <w:rFonts w:ascii="Verdana" w:hAnsi="Verdana" w:cs="Verdana"/>
          <w:b/>
          <w:bCs/>
          <w:sz w:val="20"/>
          <w:szCs w:val="20"/>
        </w:rPr>
        <w:t>-routing blz. 146 - 148</w:t>
      </w:r>
    </w:p>
    <w:p w14:paraId="094BFC7F" w14:textId="77777777" w:rsidR="002A1A5E" w:rsidRPr="002A1A5E" w:rsidRDefault="002A1A5E" w:rsidP="002A1A5E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3F384AED" w14:textId="748B012A" w:rsidR="006C1FC3" w:rsidRPr="007E0B30" w:rsidRDefault="00104AA3" w:rsidP="00104AA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b/>
          <w:bCs/>
          <w:sz w:val="18"/>
          <w:szCs w:val="18"/>
        </w:rPr>
      </w:pPr>
      <w:r w:rsidRPr="007E0B30">
        <w:rPr>
          <w:rFonts w:ascii="Verdana" w:hAnsi="Verdana" w:cs="Verdana"/>
          <w:b/>
          <w:bCs/>
          <w:sz w:val="18"/>
          <w:szCs w:val="18"/>
        </w:rPr>
        <w:t>Netwerkeisen</w:t>
      </w:r>
    </w:p>
    <w:p w14:paraId="26B1EEFB" w14:textId="71E3F7BF" w:rsidR="00104AA3" w:rsidRPr="007E0B30" w:rsidRDefault="00104AA3" w:rsidP="007E0B30">
      <w:pPr>
        <w:pStyle w:val="Lijstalinea"/>
        <w:numPr>
          <w:ilvl w:val="0"/>
          <w:numId w:val="7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lang w:val="en-US"/>
        </w:rPr>
      </w:pPr>
      <w:r w:rsidRPr="007E0B30">
        <w:rPr>
          <w:rFonts w:ascii="Verdana" w:hAnsi="Verdana" w:cs="Verdana"/>
          <w:sz w:val="18"/>
          <w:szCs w:val="18"/>
          <w:lang w:val="en-US"/>
        </w:rPr>
        <w:t xml:space="preserve">Type </w:t>
      </w:r>
      <w:r w:rsidR="006C1FC3" w:rsidRPr="007E0B30">
        <w:rPr>
          <w:rFonts w:ascii="Verdana" w:hAnsi="Verdana" w:cs="Verdana"/>
          <w:sz w:val="18"/>
          <w:szCs w:val="18"/>
          <w:lang w:val="en-US"/>
        </w:rPr>
        <w:t>multilayer switch: 3650</w:t>
      </w:r>
      <w:r w:rsidRPr="007E0B30">
        <w:rPr>
          <w:rFonts w:ascii="Verdana" w:hAnsi="Verdana" w:cs="Verdana"/>
          <w:sz w:val="18"/>
          <w:szCs w:val="18"/>
          <w:lang w:val="en-US"/>
        </w:rPr>
        <w:t>;</w:t>
      </w:r>
      <w:r w:rsidR="007E0B30" w:rsidRPr="007E0B30">
        <w:rPr>
          <w:rFonts w:ascii="Verdana" w:hAnsi="Verdana" w:cs="Verdana"/>
          <w:sz w:val="18"/>
          <w:szCs w:val="18"/>
          <w:lang w:val="en-US"/>
        </w:rPr>
        <w:t xml:space="preserve"> </w:t>
      </w:r>
      <w:r w:rsidR="007E0B30" w:rsidRPr="007E0B30">
        <w:rPr>
          <w:rFonts w:ascii="Wingdings" w:hAnsi="Wingdings" w:cs="Verdana"/>
          <w:color w:val="00B050"/>
          <w:sz w:val="22"/>
          <w:szCs w:val="22"/>
          <w:lang w:val="en-US"/>
        </w:rPr>
        <w:t></w:t>
      </w:r>
    </w:p>
    <w:p w14:paraId="1329D918" w14:textId="3175E9EE" w:rsidR="00104AA3" w:rsidRPr="007E0B30" w:rsidRDefault="00104AA3" w:rsidP="007E0B30">
      <w:pPr>
        <w:pStyle w:val="Lijstalinea"/>
        <w:numPr>
          <w:ilvl w:val="0"/>
          <w:numId w:val="7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lang w:val="en-US"/>
        </w:rPr>
      </w:pPr>
      <w:r w:rsidRPr="007E0B30">
        <w:rPr>
          <w:rFonts w:ascii="Verdana" w:hAnsi="Verdana" w:cs="Verdana"/>
          <w:sz w:val="18"/>
          <w:szCs w:val="18"/>
          <w:lang w:val="en-US"/>
        </w:rPr>
        <w:t xml:space="preserve">Type access </w:t>
      </w:r>
      <w:r w:rsidR="006C1FC3" w:rsidRPr="007E0B30">
        <w:rPr>
          <w:rFonts w:ascii="Verdana" w:hAnsi="Verdana" w:cs="Verdana"/>
          <w:sz w:val="18"/>
          <w:szCs w:val="18"/>
          <w:lang w:val="en-US"/>
        </w:rPr>
        <w:t>switch: 2960</w:t>
      </w:r>
      <w:r w:rsidRPr="007E0B30">
        <w:rPr>
          <w:rFonts w:ascii="Verdana" w:hAnsi="Verdana" w:cs="Verdana"/>
          <w:sz w:val="18"/>
          <w:szCs w:val="18"/>
          <w:lang w:val="en-US"/>
        </w:rPr>
        <w:t>;</w:t>
      </w:r>
      <w:r w:rsidR="007E0B30" w:rsidRPr="007E0B30">
        <w:rPr>
          <w:rFonts w:ascii="Verdana" w:hAnsi="Verdana" w:cs="Verdana"/>
          <w:sz w:val="18"/>
          <w:szCs w:val="18"/>
          <w:lang w:val="en-US"/>
        </w:rPr>
        <w:t xml:space="preserve"> </w:t>
      </w:r>
      <w:r w:rsidR="007E0B30" w:rsidRPr="007E0B30">
        <w:rPr>
          <w:rFonts w:ascii="Wingdings" w:hAnsi="Wingdings" w:cs="Verdana"/>
          <w:color w:val="00B050"/>
          <w:sz w:val="22"/>
          <w:szCs w:val="22"/>
          <w:lang w:val="en-US"/>
        </w:rPr>
        <w:t></w:t>
      </w:r>
    </w:p>
    <w:p w14:paraId="477A3341" w14:textId="4E96159A" w:rsidR="00104AA3" w:rsidRPr="007E0B30" w:rsidRDefault="00104AA3" w:rsidP="007E0B30">
      <w:pPr>
        <w:pStyle w:val="Lijstalinea"/>
        <w:numPr>
          <w:ilvl w:val="0"/>
          <w:numId w:val="7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lang w:val="en-US"/>
        </w:rPr>
      </w:pPr>
      <w:r w:rsidRPr="007E0B30">
        <w:rPr>
          <w:rFonts w:ascii="Verdana" w:hAnsi="Verdana" w:cs="Verdana"/>
          <w:sz w:val="18"/>
          <w:szCs w:val="18"/>
          <w:lang w:val="en-US"/>
        </w:rPr>
        <w:t>Type access point: AP-PT;</w:t>
      </w:r>
      <w:r w:rsidR="007E0B30" w:rsidRPr="007E0B30">
        <w:rPr>
          <w:rFonts w:ascii="Verdana" w:hAnsi="Verdana" w:cs="Verdana"/>
          <w:sz w:val="18"/>
          <w:szCs w:val="18"/>
          <w:lang w:val="en-US"/>
        </w:rPr>
        <w:t xml:space="preserve"> </w:t>
      </w:r>
      <w:r w:rsidR="007E0B30" w:rsidRPr="007E0B30">
        <w:rPr>
          <w:rFonts w:ascii="Wingdings" w:hAnsi="Wingdings" w:cs="Verdana"/>
          <w:color w:val="00B050"/>
          <w:sz w:val="22"/>
          <w:szCs w:val="22"/>
          <w:lang w:val="en-US"/>
        </w:rPr>
        <w:t></w:t>
      </w:r>
    </w:p>
    <w:p w14:paraId="66DC441F" w14:textId="07ACE0BB" w:rsidR="006C1FC3" w:rsidRPr="007E0B30" w:rsidRDefault="007E0B30" w:rsidP="007E0B30">
      <w:pPr>
        <w:pStyle w:val="Lijstalinea"/>
        <w:numPr>
          <w:ilvl w:val="0"/>
          <w:numId w:val="7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7E0B30">
        <w:rPr>
          <w:rFonts w:ascii="Verdana" w:hAnsi="Verdana" w:cs="Verdana"/>
          <w:sz w:val="18"/>
          <w:szCs w:val="18"/>
        </w:rPr>
        <w:t>T</w:t>
      </w:r>
      <w:r w:rsidR="006C1FC3" w:rsidRPr="007E0B30">
        <w:rPr>
          <w:rFonts w:ascii="Verdana" w:hAnsi="Verdana" w:cs="Verdana"/>
          <w:sz w:val="18"/>
          <w:szCs w:val="18"/>
        </w:rPr>
        <w:t>ype router: 1941;</w:t>
      </w:r>
      <w:r w:rsidRPr="007E0B30">
        <w:rPr>
          <w:rFonts w:ascii="Verdana" w:hAnsi="Verdana" w:cs="Verdana"/>
          <w:sz w:val="18"/>
          <w:szCs w:val="18"/>
        </w:rPr>
        <w:t xml:space="preserve"> </w:t>
      </w:r>
      <w:r w:rsidRPr="007E0B30">
        <w:rPr>
          <w:rFonts w:ascii="Wingdings" w:hAnsi="Wingdings" w:cs="Verdana"/>
          <w:color w:val="00B050"/>
          <w:sz w:val="22"/>
          <w:szCs w:val="22"/>
        </w:rPr>
        <w:t></w:t>
      </w:r>
    </w:p>
    <w:p w14:paraId="5AED2937" w14:textId="6B360D1B" w:rsidR="006C1FC3" w:rsidRPr="007E0B30" w:rsidRDefault="00104AA3" w:rsidP="007E0B30">
      <w:pPr>
        <w:pStyle w:val="Lijstalinea"/>
        <w:numPr>
          <w:ilvl w:val="0"/>
          <w:numId w:val="7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7E0B30">
        <w:rPr>
          <w:rFonts w:ascii="Verdana" w:hAnsi="Verdana" w:cs="Verdana"/>
          <w:sz w:val="18"/>
          <w:szCs w:val="18"/>
        </w:rPr>
        <w:t xml:space="preserve">Type internetverbinding: </w:t>
      </w:r>
      <w:r w:rsidR="006C1FC3" w:rsidRPr="007E0B30">
        <w:rPr>
          <w:rFonts w:ascii="Verdana" w:hAnsi="Verdana" w:cs="Verdana"/>
          <w:sz w:val="18"/>
          <w:szCs w:val="18"/>
        </w:rPr>
        <w:t>DSL</w:t>
      </w:r>
      <w:r w:rsidRPr="007E0B30">
        <w:rPr>
          <w:rFonts w:ascii="Verdana" w:hAnsi="Verdana" w:cs="Verdana"/>
          <w:sz w:val="18"/>
          <w:szCs w:val="18"/>
        </w:rPr>
        <w:t>;</w:t>
      </w:r>
      <w:r w:rsidR="007E0B30" w:rsidRPr="007E0B30">
        <w:rPr>
          <w:rFonts w:ascii="Verdana" w:hAnsi="Verdana" w:cs="Verdana"/>
          <w:sz w:val="18"/>
          <w:szCs w:val="18"/>
        </w:rPr>
        <w:t xml:space="preserve"> </w:t>
      </w:r>
      <w:r w:rsidR="007E0B30" w:rsidRPr="007E0B30">
        <w:rPr>
          <w:rFonts w:ascii="Wingdings" w:hAnsi="Wingdings" w:cs="Verdana"/>
          <w:color w:val="00B050"/>
          <w:sz w:val="22"/>
          <w:szCs w:val="22"/>
        </w:rPr>
        <w:t></w:t>
      </w:r>
    </w:p>
    <w:p w14:paraId="2DD236C8" w14:textId="6C1B8A41" w:rsidR="00104AA3" w:rsidRPr="007E0B30" w:rsidRDefault="006C1FC3" w:rsidP="007E0B30">
      <w:pPr>
        <w:pStyle w:val="Lijstalinea"/>
        <w:numPr>
          <w:ilvl w:val="0"/>
          <w:numId w:val="7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7E0B30">
        <w:rPr>
          <w:rFonts w:ascii="Verdana" w:hAnsi="Verdana" w:cs="Verdana"/>
          <w:sz w:val="18"/>
          <w:szCs w:val="18"/>
        </w:rPr>
        <w:t>Alle</w:t>
      </w:r>
      <w:r w:rsidR="004D151B" w:rsidRPr="007E0B30">
        <w:rPr>
          <w:rFonts w:ascii="Verdana" w:hAnsi="Verdana" w:cs="Verdana"/>
          <w:sz w:val="18"/>
          <w:szCs w:val="18"/>
        </w:rPr>
        <w:t xml:space="preserve"> serververbindingen zijn 1 </w:t>
      </w:r>
      <w:proofErr w:type="spellStart"/>
      <w:r w:rsidR="004D151B" w:rsidRPr="007E0B30">
        <w:rPr>
          <w:rFonts w:ascii="Verdana" w:hAnsi="Verdana" w:cs="Verdana"/>
          <w:sz w:val="18"/>
          <w:szCs w:val="18"/>
        </w:rPr>
        <w:t>Gbps</w:t>
      </w:r>
      <w:proofErr w:type="spellEnd"/>
      <w:r w:rsidR="00104AA3" w:rsidRPr="007E0B30">
        <w:rPr>
          <w:rFonts w:ascii="Verdana" w:hAnsi="Verdana" w:cs="Verdana"/>
          <w:sz w:val="18"/>
          <w:szCs w:val="18"/>
        </w:rPr>
        <w:t>;</w:t>
      </w:r>
      <w:r w:rsidR="007E0B30" w:rsidRPr="007E0B30">
        <w:rPr>
          <w:rFonts w:ascii="Verdana" w:hAnsi="Verdana" w:cs="Verdana"/>
          <w:sz w:val="18"/>
          <w:szCs w:val="18"/>
        </w:rPr>
        <w:t xml:space="preserve"> </w:t>
      </w:r>
      <w:r w:rsidR="007E0B30" w:rsidRPr="007E0B30">
        <w:rPr>
          <w:rFonts w:ascii="Wingdings" w:hAnsi="Wingdings" w:cs="Verdana"/>
          <w:color w:val="00B050"/>
          <w:sz w:val="22"/>
          <w:szCs w:val="22"/>
        </w:rPr>
        <w:t></w:t>
      </w:r>
    </w:p>
    <w:p w14:paraId="748C7271" w14:textId="480FD111" w:rsidR="00104AA3" w:rsidRPr="007E0B30" w:rsidRDefault="00104AA3" w:rsidP="007E0B30">
      <w:pPr>
        <w:pStyle w:val="Lijstalinea"/>
        <w:numPr>
          <w:ilvl w:val="0"/>
          <w:numId w:val="7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7E0B30">
        <w:rPr>
          <w:rFonts w:ascii="Verdana" w:hAnsi="Verdana" w:cs="Verdana"/>
          <w:sz w:val="18"/>
          <w:szCs w:val="18"/>
        </w:rPr>
        <w:t>IP</w:t>
      </w:r>
      <w:r w:rsidR="004D151B" w:rsidRPr="007E0B30">
        <w:rPr>
          <w:rFonts w:ascii="Verdana" w:hAnsi="Verdana" w:cs="Verdana"/>
          <w:sz w:val="18"/>
          <w:szCs w:val="18"/>
        </w:rPr>
        <w:t>-netwerkadressering: zie tekening;</w:t>
      </w:r>
      <w:r w:rsidR="007E0B30" w:rsidRPr="007E0B30">
        <w:rPr>
          <w:rFonts w:ascii="Verdana" w:hAnsi="Verdana" w:cs="Verdana"/>
          <w:sz w:val="18"/>
          <w:szCs w:val="18"/>
        </w:rPr>
        <w:t xml:space="preserve"> </w:t>
      </w:r>
      <w:r w:rsidR="007E0B30" w:rsidRPr="007E0B30">
        <w:rPr>
          <w:rFonts w:ascii="Wingdings" w:hAnsi="Wingdings" w:cs="Verdana"/>
          <w:color w:val="00B050"/>
          <w:sz w:val="22"/>
          <w:szCs w:val="22"/>
        </w:rPr>
        <w:t></w:t>
      </w:r>
    </w:p>
    <w:p w14:paraId="4B0F4672" w14:textId="5EC7C1A1" w:rsidR="00104AA3" w:rsidRPr="007E0B30" w:rsidRDefault="004D151B" w:rsidP="007E0B30">
      <w:pPr>
        <w:pStyle w:val="Lijstalinea"/>
        <w:numPr>
          <w:ilvl w:val="0"/>
          <w:numId w:val="7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7E0B30">
        <w:rPr>
          <w:rFonts w:ascii="Verdana" w:hAnsi="Verdana" w:cs="Verdana"/>
          <w:sz w:val="18"/>
          <w:szCs w:val="18"/>
        </w:rPr>
        <w:t>IP-adres voor de DNS-server: 180.115.0.6</w:t>
      </w:r>
      <w:r w:rsidR="00104AA3" w:rsidRPr="007E0B30">
        <w:rPr>
          <w:rFonts w:ascii="Verdana" w:hAnsi="Verdana" w:cs="Verdana"/>
          <w:sz w:val="18"/>
          <w:szCs w:val="18"/>
        </w:rPr>
        <w:t>;</w:t>
      </w:r>
      <w:r w:rsidR="007E0B30" w:rsidRPr="007E0B30">
        <w:rPr>
          <w:rFonts w:ascii="Verdana" w:hAnsi="Verdana" w:cs="Verdana"/>
          <w:sz w:val="18"/>
          <w:szCs w:val="18"/>
        </w:rPr>
        <w:t xml:space="preserve"> </w:t>
      </w:r>
      <w:r w:rsidR="007E0B30" w:rsidRPr="007E0B30">
        <w:rPr>
          <w:rFonts w:ascii="Wingdings" w:hAnsi="Wingdings" w:cs="Verdana"/>
          <w:color w:val="00B050"/>
          <w:sz w:val="22"/>
          <w:szCs w:val="22"/>
        </w:rPr>
        <w:t></w:t>
      </w:r>
    </w:p>
    <w:p w14:paraId="240E64BF" w14:textId="3C91008B" w:rsidR="00104AA3" w:rsidRPr="007E0B30" w:rsidRDefault="004D151B" w:rsidP="007E0B30">
      <w:pPr>
        <w:pStyle w:val="Lijstalinea"/>
        <w:numPr>
          <w:ilvl w:val="0"/>
          <w:numId w:val="7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7E0B30">
        <w:rPr>
          <w:rFonts w:ascii="Verdana" w:hAnsi="Verdana" w:cs="Verdana"/>
          <w:sz w:val="18"/>
          <w:szCs w:val="18"/>
        </w:rPr>
        <w:t>VLAN-</w:t>
      </w:r>
      <w:proofErr w:type="spellStart"/>
      <w:r w:rsidRPr="007E0B30">
        <w:rPr>
          <w:rFonts w:ascii="Verdana" w:hAnsi="Verdana" w:cs="Verdana"/>
          <w:sz w:val="18"/>
          <w:szCs w:val="18"/>
        </w:rPr>
        <w:t>ID’s</w:t>
      </w:r>
      <w:proofErr w:type="spellEnd"/>
      <w:r w:rsidRPr="007E0B30">
        <w:rPr>
          <w:rFonts w:ascii="Verdana" w:hAnsi="Verdana" w:cs="Verdana"/>
          <w:sz w:val="18"/>
          <w:szCs w:val="18"/>
        </w:rPr>
        <w:t>: zie tekening</w:t>
      </w:r>
      <w:r w:rsidR="00104AA3" w:rsidRPr="007E0B30">
        <w:rPr>
          <w:rFonts w:ascii="Verdana" w:hAnsi="Verdana" w:cs="Verdana"/>
          <w:sz w:val="18"/>
          <w:szCs w:val="18"/>
        </w:rPr>
        <w:t>;</w:t>
      </w:r>
      <w:r w:rsidR="007E0B30" w:rsidRPr="007E0B30">
        <w:rPr>
          <w:rFonts w:ascii="Verdana" w:hAnsi="Verdana" w:cs="Verdana"/>
          <w:sz w:val="18"/>
          <w:szCs w:val="18"/>
        </w:rPr>
        <w:t xml:space="preserve"> </w:t>
      </w:r>
      <w:r w:rsidR="007E0B30" w:rsidRPr="007E0B30">
        <w:rPr>
          <w:rFonts w:ascii="Wingdings" w:hAnsi="Wingdings" w:cs="Verdana"/>
          <w:color w:val="00B050"/>
          <w:sz w:val="22"/>
          <w:szCs w:val="22"/>
        </w:rPr>
        <w:t></w:t>
      </w:r>
    </w:p>
    <w:p w14:paraId="573BCB5A" w14:textId="3F192214" w:rsidR="00104AA3" w:rsidRPr="007E0B30" w:rsidRDefault="004D151B" w:rsidP="007E0B30">
      <w:pPr>
        <w:pStyle w:val="Lijstalinea"/>
        <w:numPr>
          <w:ilvl w:val="0"/>
          <w:numId w:val="7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7E0B30">
        <w:rPr>
          <w:rFonts w:ascii="Verdana" w:hAnsi="Verdana" w:cs="Verdana"/>
          <w:sz w:val="18"/>
          <w:szCs w:val="18"/>
        </w:rPr>
        <w:t>Op de MLS is een DHCP-server actief voor VLAN 20, 30 en 200;</w:t>
      </w:r>
      <w:r w:rsidR="007E0B30" w:rsidRPr="007E0B30">
        <w:rPr>
          <w:rFonts w:ascii="Verdana" w:hAnsi="Verdana" w:cs="Verdana"/>
          <w:sz w:val="18"/>
          <w:szCs w:val="18"/>
        </w:rPr>
        <w:t xml:space="preserve"> </w:t>
      </w:r>
      <w:r w:rsidR="007E0B30" w:rsidRPr="007E0B30">
        <w:rPr>
          <w:rFonts w:ascii="Wingdings" w:hAnsi="Wingdings" w:cs="Verdana"/>
          <w:color w:val="00B050"/>
          <w:sz w:val="22"/>
          <w:szCs w:val="22"/>
        </w:rPr>
        <w:t></w:t>
      </w:r>
    </w:p>
    <w:p w14:paraId="14DAAD5A" w14:textId="005AAACB" w:rsidR="004D151B" w:rsidRPr="007E0B30" w:rsidRDefault="004D151B" w:rsidP="007E0B30">
      <w:pPr>
        <w:pStyle w:val="Lijstalinea"/>
        <w:numPr>
          <w:ilvl w:val="0"/>
          <w:numId w:val="7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7E0B30">
        <w:rPr>
          <w:rFonts w:ascii="Verdana" w:hAnsi="Verdana" w:cs="Verdana"/>
          <w:sz w:val="18"/>
          <w:szCs w:val="18"/>
        </w:rPr>
        <w:t>Alle gebruikers binnen VLAN 20, 30 en 200 hebben toegang tot internet;</w:t>
      </w:r>
      <w:r w:rsidR="007E0B30" w:rsidRPr="007E0B30">
        <w:rPr>
          <w:rFonts w:ascii="Verdana" w:hAnsi="Verdana" w:cs="Verdana"/>
          <w:sz w:val="18"/>
          <w:szCs w:val="18"/>
        </w:rPr>
        <w:t xml:space="preserve"> </w:t>
      </w:r>
      <w:r w:rsidR="007E0B30" w:rsidRPr="007E0B30">
        <w:rPr>
          <w:rFonts w:ascii="Wingdings" w:hAnsi="Wingdings" w:cs="Verdana"/>
          <w:color w:val="00B050"/>
          <w:sz w:val="22"/>
          <w:szCs w:val="22"/>
        </w:rPr>
        <w:t></w:t>
      </w:r>
    </w:p>
    <w:p w14:paraId="2BF51EFA" w14:textId="7512EBBA" w:rsidR="00104AA3" w:rsidRPr="007E0B30" w:rsidRDefault="00104AA3" w:rsidP="007E0B30">
      <w:pPr>
        <w:pStyle w:val="Lijstalinea"/>
        <w:numPr>
          <w:ilvl w:val="0"/>
          <w:numId w:val="7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7E0B30">
        <w:rPr>
          <w:rFonts w:ascii="Verdana" w:hAnsi="Verdana" w:cs="Verdana"/>
          <w:sz w:val="18"/>
          <w:szCs w:val="18"/>
        </w:rPr>
        <w:t>Gegevens draadloos netwerk:</w:t>
      </w:r>
      <w:r w:rsidR="007E0B30" w:rsidRPr="007E0B30">
        <w:rPr>
          <w:rFonts w:ascii="Verdana" w:hAnsi="Verdana" w:cs="Verdana"/>
          <w:sz w:val="18"/>
          <w:szCs w:val="18"/>
        </w:rPr>
        <w:t xml:space="preserve"> </w:t>
      </w:r>
      <w:r w:rsidR="007E0B30" w:rsidRPr="007E0B30">
        <w:rPr>
          <w:rFonts w:ascii="Wingdings" w:hAnsi="Wingdings" w:cs="Verdana"/>
          <w:color w:val="00B050"/>
          <w:sz w:val="22"/>
          <w:szCs w:val="22"/>
        </w:rPr>
        <w:t></w:t>
      </w:r>
    </w:p>
    <w:p w14:paraId="75B22A25" w14:textId="115C8FC2" w:rsidR="00104AA3" w:rsidRPr="002A1A5E" w:rsidRDefault="004D151B" w:rsidP="002A1A5E">
      <w:pPr>
        <w:pStyle w:val="Lijstalinea"/>
        <w:numPr>
          <w:ilvl w:val="0"/>
          <w:numId w:val="4"/>
        </w:numPr>
        <w:tabs>
          <w:tab w:val="left" w:pos="940"/>
          <w:tab w:val="left" w:pos="1440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SSID</w:t>
      </w:r>
      <w:r w:rsidR="00104AA3" w:rsidRPr="002A1A5E">
        <w:rPr>
          <w:rFonts w:ascii="Verdana" w:hAnsi="Verdana" w:cs="Verdana"/>
          <w:sz w:val="18"/>
          <w:szCs w:val="18"/>
        </w:rPr>
        <w:t>:</w:t>
      </w:r>
      <w:r>
        <w:rPr>
          <w:rFonts w:ascii="Verdana" w:hAnsi="Verdana" w:cs="Verdana"/>
          <w:sz w:val="18"/>
          <w:szCs w:val="18"/>
        </w:rPr>
        <w:t xml:space="preserve"> </w:t>
      </w:r>
      <w:r w:rsidRPr="004D151B">
        <w:rPr>
          <w:rFonts w:ascii="Verdana" w:hAnsi="Verdana" w:cs="Verdana"/>
          <w:i/>
          <w:iCs/>
          <w:sz w:val="18"/>
          <w:szCs w:val="18"/>
        </w:rPr>
        <w:t>Gastnetwerk</w:t>
      </w:r>
    </w:p>
    <w:p w14:paraId="4F07B8AA" w14:textId="3518DC0A" w:rsidR="00104AA3" w:rsidRPr="002A1A5E" w:rsidRDefault="00104AA3" w:rsidP="002A1A5E">
      <w:pPr>
        <w:pStyle w:val="Lijstalinea"/>
        <w:numPr>
          <w:ilvl w:val="0"/>
          <w:numId w:val="4"/>
        </w:numPr>
        <w:tabs>
          <w:tab w:val="left" w:pos="940"/>
          <w:tab w:val="left" w:pos="1440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A1A5E">
        <w:rPr>
          <w:rFonts w:ascii="Verdana" w:hAnsi="Verdana" w:cs="Verdana"/>
          <w:sz w:val="18"/>
          <w:szCs w:val="18"/>
        </w:rPr>
        <w:t>Beveiliging: WPA</w:t>
      </w:r>
      <w:r w:rsidR="004D151B">
        <w:rPr>
          <w:rFonts w:ascii="Verdana" w:hAnsi="Verdana" w:cs="Verdana"/>
          <w:sz w:val="18"/>
          <w:szCs w:val="18"/>
        </w:rPr>
        <w:t>-</w:t>
      </w:r>
      <w:r w:rsidRPr="002A1A5E">
        <w:rPr>
          <w:rFonts w:ascii="Verdana" w:hAnsi="Verdana" w:cs="Verdana"/>
          <w:sz w:val="18"/>
          <w:szCs w:val="18"/>
        </w:rPr>
        <w:t>2</w:t>
      </w:r>
    </w:p>
    <w:p w14:paraId="764428E5" w14:textId="29B8E43E" w:rsidR="00104AA3" w:rsidRPr="002A1A5E" w:rsidRDefault="00104AA3" w:rsidP="002A1A5E">
      <w:pPr>
        <w:pStyle w:val="Lijstalinea"/>
        <w:numPr>
          <w:ilvl w:val="0"/>
          <w:numId w:val="4"/>
        </w:numPr>
        <w:tabs>
          <w:tab w:val="left" w:pos="940"/>
          <w:tab w:val="left" w:pos="1440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A1A5E">
        <w:rPr>
          <w:rFonts w:ascii="Verdana" w:hAnsi="Verdana" w:cs="Verdana"/>
          <w:sz w:val="18"/>
          <w:szCs w:val="18"/>
        </w:rPr>
        <w:t xml:space="preserve">Sleutel: </w:t>
      </w:r>
      <w:r w:rsidR="00FB7C20" w:rsidRPr="00FB7C20">
        <w:rPr>
          <w:rFonts w:ascii="Verdana" w:hAnsi="Verdana" w:cs="Verdana"/>
          <w:i/>
          <w:iCs/>
          <w:sz w:val="18"/>
          <w:szCs w:val="18"/>
        </w:rPr>
        <w:t>Since-1972</w:t>
      </w:r>
    </w:p>
    <w:p w14:paraId="2FE1E2E9" w14:textId="2E467C25" w:rsidR="00104AA3" w:rsidRDefault="00104AA3" w:rsidP="002A1A5E">
      <w:pPr>
        <w:pStyle w:val="Lijstalinea"/>
        <w:numPr>
          <w:ilvl w:val="0"/>
          <w:numId w:val="4"/>
        </w:numPr>
        <w:tabs>
          <w:tab w:val="left" w:pos="940"/>
          <w:tab w:val="left" w:pos="1440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A1A5E">
        <w:rPr>
          <w:rFonts w:ascii="Verdana" w:hAnsi="Verdana" w:cs="Verdana"/>
          <w:sz w:val="18"/>
          <w:szCs w:val="18"/>
        </w:rPr>
        <w:t xml:space="preserve">Channel: </w:t>
      </w:r>
      <w:r w:rsidR="00FB7C20">
        <w:rPr>
          <w:rFonts w:ascii="Verdana" w:hAnsi="Verdana" w:cs="Verdana"/>
          <w:sz w:val="18"/>
          <w:szCs w:val="18"/>
        </w:rPr>
        <w:t>6</w:t>
      </w:r>
    </w:p>
    <w:p w14:paraId="391FCF8A" w14:textId="31566AF4" w:rsidR="00FB7C20" w:rsidRPr="007E0B30" w:rsidRDefault="00FB7C20" w:rsidP="007E0B30">
      <w:pPr>
        <w:pStyle w:val="Lijstalinea"/>
        <w:numPr>
          <w:ilvl w:val="0"/>
          <w:numId w:val="8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7E0B30">
        <w:rPr>
          <w:rFonts w:ascii="Verdana" w:hAnsi="Verdana" w:cs="Verdana"/>
          <w:sz w:val="18"/>
          <w:szCs w:val="18"/>
        </w:rPr>
        <w:t>E-mail-server is opgesteld in het serverdomein;</w:t>
      </w:r>
      <w:r w:rsidR="007E0B30" w:rsidRPr="007E0B30">
        <w:rPr>
          <w:rFonts w:ascii="Verdana" w:hAnsi="Verdana" w:cs="Verdana"/>
          <w:sz w:val="18"/>
          <w:szCs w:val="18"/>
        </w:rPr>
        <w:t xml:space="preserve"> </w:t>
      </w:r>
      <w:r w:rsidR="007E0B30" w:rsidRPr="007E0B30">
        <w:rPr>
          <w:rFonts w:ascii="Wingdings" w:hAnsi="Wingdings" w:cs="Verdana"/>
          <w:color w:val="00B050"/>
          <w:sz w:val="22"/>
          <w:szCs w:val="22"/>
        </w:rPr>
        <w:t></w:t>
      </w:r>
    </w:p>
    <w:p w14:paraId="54109E53" w14:textId="5064B281" w:rsidR="00FB7C20" w:rsidRPr="007E0B30" w:rsidRDefault="00FB7C20" w:rsidP="007E0B30">
      <w:pPr>
        <w:pStyle w:val="Lijstalinea"/>
        <w:numPr>
          <w:ilvl w:val="0"/>
          <w:numId w:val="8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7E0B30">
        <w:rPr>
          <w:rFonts w:ascii="Verdana" w:hAnsi="Verdana" w:cs="Verdana"/>
          <w:sz w:val="18"/>
          <w:szCs w:val="18"/>
        </w:rPr>
        <w:t xml:space="preserve">E-mail-domein is: </w:t>
      </w:r>
      <w:r w:rsidRPr="007E0B30">
        <w:rPr>
          <w:rFonts w:ascii="Verdana" w:hAnsi="Verdana" w:cs="Verdana"/>
          <w:i/>
          <w:iCs/>
          <w:sz w:val="18"/>
          <w:szCs w:val="18"/>
        </w:rPr>
        <w:t>InfraTravel.nl</w:t>
      </w:r>
      <w:r w:rsidRPr="007E0B30">
        <w:rPr>
          <w:rFonts w:ascii="Verdana" w:hAnsi="Verdana" w:cs="Verdana"/>
          <w:sz w:val="18"/>
          <w:szCs w:val="18"/>
        </w:rPr>
        <w:t>;</w:t>
      </w:r>
      <w:r w:rsidR="007E0B30" w:rsidRPr="007E0B30">
        <w:rPr>
          <w:rFonts w:ascii="Verdana" w:hAnsi="Verdana" w:cs="Verdana"/>
          <w:sz w:val="18"/>
          <w:szCs w:val="18"/>
        </w:rPr>
        <w:t xml:space="preserve"> </w:t>
      </w:r>
      <w:r w:rsidR="007E0B30" w:rsidRPr="007E0B30">
        <w:rPr>
          <w:rFonts w:ascii="Wingdings" w:hAnsi="Wingdings" w:cs="Verdana"/>
          <w:color w:val="00B050"/>
          <w:sz w:val="22"/>
          <w:szCs w:val="22"/>
        </w:rPr>
        <w:t></w:t>
      </w:r>
    </w:p>
    <w:p w14:paraId="06626C00" w14:textId="7B71BFFC" w:rsidR="00DE051D" w:rsidRPr="007E0B30" w:rsidRDefault="00DE051D" w:rsidP="007E0B30">
      <w:pPr>
        <w:pStyle w:val="Lijstalinea"/>
        <w:numPr>
          <w:ilvl w:val="0"/>
          <w:numId w:val="8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7E0B30">
        <w:rPr>
          <w:rFonts w:ascii="Verdana" w:hAnsi="Verdana" w:cs="Verdana"/>
          <w:sz w:val="18"/>
          <w:szCs w:val="18"/>
        </w:rPr>
        <w:t xml:space="preserve">Niels is werkzaam bij de afdeling Boekingen, </w:t>
      </w:r>
      <w:proofErr w:type="spellStart"/>
      <w:r w:rsidRPr="007E0B30">
        <w:rPr>
          <w:rFonts w:ascii="Verdana" w:hAnsi="Verdana" w:cs="Verdana"/>
          <w:sz w:val="18"/>
          <w:szCs w:val="18"/>
        </w:rPr>
        <w:t>E-mail-adres</w:t>
      </w:r>
      <w:proofErr w:type="spellEnd"/>
      <w:r w:rsidRPr="007E0B30">
        <w:rPr>
          <w:rFonts w:ascii="Verdana" w:hAnsi="Verdana" w:cs="Verdana"/>
          <w:sz w:val="18"/>
          <w:szCs w:val="18"/>
        </w:rPr>
        <w:t xml:space="preserve">: </w:t>
      </w:r>
      <w:hyperlink r:id="rId7" w:history="1">
        <w:r w:rsidRPr="007E0B30">
          <w:rPr>
            <w:rStyle w:val="Hyperlink"/>
            <w:rFonts w:ascii="Verdana" w:hAnsi="Verdana" w:cs="Verdana"/>
            <w:sz w:val="18"/>
            <w:szCs w:val="18"/>
          </w:rPr>
          <w:t>Niels@infratravel.nl</w:t>
        </w:r>
      </w:hyperlink>
      <w:r w:rsidRPr="007E0B30">
        <w:rPr>
          <w:rFonts w:ascii="Verdana" w:hAnsi="Verdana" w:cs="Verdana"/>
          <w:sz w:val="18"/>
          <w:szCs w:val="18"/>
        </w:rPr>
        <w:t>;</w:t>
      </w:r>
      <w:r w:rsidR="007E0B30" w:rsidRPr="007E0B30">
        <w:rPr>
          <w:rFonts w:ascii="Verdana" w:hAnsi="Verdana" w:cs="Verdana"/>
          <w:sz w:val="18"/>
          <w:szCs w:val="18"/>
        </w:rPr>
        <w:t xml:space="preserve"> </w:t>
      </w:r>
      <w:r w:rsidR="007E0B30" w:rsidRPr="007E0B30">
        <w:rPr>
          <w:rFonts w:ascii="Wingdings" w:hAnsi="Wingdings" w:cs="Verdana"/>
          <w:color w:val="00B050"/>
          <w:sz w:val="22"/>
          <w:szCs w:val="22"/>
        </w:rPr>
        <w:t></w:t>
      </w:r>
    </w:p>
    <w:p w14:paraId="663540C4" w14:textId="44409FBB" w:rsidR="007E0B30" w:rsidRPr="007E0B30" w:rsidRDefault="00DE051D" w:rsidP="007E0B30">
      <w:pPr>
        <w:pStyle w:val="Lijstalinea"/>
        <w:numPr>
          <w:ilvl w:val="0"/>
          <w:numId w:val="8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lang w:val="en-US"/>
        </w:rPr>
      </w:pPr>
      <w:r w:rsidRPr="007E0B30">
        <w:rPr>
          <w:rFonts w:ascii="Verdana" w:hAnsi="Verdana" w:cs="Verdana"/>
          <w:sz w:val="18"/>
          <w:szCs w:val="18"/>
        </w:rPr>
        <w:t xml:space="preserve">Ingrid is werkzaam bij de helpdesk. </w:t>
      </w:r>
      <w:r w:rsidRPr="007E0B30">
        <w:rPr>
          <w:rFonts w:ascii="Verdana" w:hAnsi="Verdana" w:cs="Verdana"/>
          <w:sz w:val="18"/>
          <w:szCs w:val="18"/>
          <w:lang w:val="en-US"/>
        </w:rPr>
        <w:t>E-mail-</w:t>
      </w:r>
      <w:proofErr w:type="spellStart"/>
      <w:r w:rsidRPr="007E0B30">
        <w:rPr>
          <w:rFonts w:ascii="Verdana" w:hAnsi="Verdana" w:cs="Verdana"/>
          <w:sz w:val="18"/>
          <w:szCs w:val="18"/>
          <w:lang w:val="en-US"/>
        </w:rPr>
        <w:t>adres</w:t>
      </w:r>
      <w:proofErr w:type="spellEnd"/>
      <w:r w:rsidRPr="007E0B30">
        <w:rPr>
          <w:rFonts w:ascii="Verdana" w:hAnsi="Verdana" w:cs="Verdana"/>
          <w:sz w:val="18"/>
          <w:szCs w:val="18"/>
          <w:lang w:val="en-US"/>
        </w:rPr>
        <w:t xml:space="preserve">: </w:t>
      </w:r>
      <w:hyperlink r:id="rId8" w:history="1">
        <w:r w:rsidRPr="007E0B30">
          <w:rPr>
            <w:rStyle w:val="Hyperlink"/>
            <w:rFonts w:ascii="Verdana" w:hAnsi="Verdana" w:cs="Verdana"/>
            <w:sz w:val="18"/>
            <w:szCs w:val="18"/>
            <w:lang w:val="en-US"/>
          </w:rPr>
          <w:t>ingrid@infratravel.nl</w:t>
        </w:r>
      </w:hyperlink>
      <w:r w:rsidRPr="007E0B30">
        <w:rPr>
          <w:rFonts w:ascii="Verdana" w:hAnsi="Verdana" w:cs="Verdana"/>
          <w:sz w:val="18"/>
          <w:szCs w:val="18"/>
          <w:lang w:val="en-US"/>
        </w:rPr>
        <w:t>;</w:t>
      </w:r>
      <w:r w:rsidR="007E0B30" w:rsidRPr="007E0B30">
        <w:rPr>
          <w:rFonts w:ascii="Verdana" w:hAnsi="Verdana" w:cs="Verdana"/>
          <w:sz w:val="18"/>
          <w:szCs w:val="18"/>
          <w:lang w:val="en-US"/>
        </w:rPr>
        <w:t xml:space="preserve"> </w:t>
      </w:r>
      <w:r w:rsidR="007E0B30" w:rsidRPr="007E0B30">
        <w:rPr>
          <w:rFonts w:ascii="Wingdings" w:hAnsi="Wingdings" w:cs="Verdana"/>
          <w:color w:val="00B050"/>
          <w:sz w:val="22"/>
          <w:szCs w:val="22"/>
          <w:lang w:val="en-US"/>
        </w:rPr>
        <w:t></w:t>
      </w:r>
    </w:p>
    <w:p w14:paraId="290F72F5" w14:textId="24029C8F" w:rsidR="00DE051D" w:rsidRPr="00DE051D" w:rsidRDefault="00DE051D" w:rsidP="00DE051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lang w:val="en-US"/>
        </w:rPr>
      </w:pPr>
    </w:p>
    <w:p w14:paraId="0CBEC2FD" w14:textId="34083927" w:rsidR="00DE051D" w:rsidRDefault="00DE051D" w:rsidP="00DE051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lang w:val="en-US"/>
        </w:rPr>
      </w:pPr>
    </w:p>
    <w:p w14:paraId="3A855925" w14:textId="28B9C153" w:rsidR="00DE051D" w:rsidRDefault="00DE051D" w:rsidP="00DE051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lang w:val="en-US"/>
        </w:rPr>
      </w:pPr>
    </w:p>
    <w:p w14:paraId="76074633" w14:textId="77777777" w:rsidR="007E0B30" w:rsidRPr="007E0B30" w:rsidRDefault="00DE051D" w:rsidP="007E0B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b/>
          <w:bCs/>
          <w:sz w:val="18"/>
          <w:szCs w:val="18"/>
        </w:rPr>
      </w:pPr>
      <w:r w:rsidRPr="007E0B30">
        <w:rPr>
          <w:rFonts w:ascii="Verdana" w:hAnsi="Verdana" w:cs="Verdana"/>
          <w:b/>
          <w:bCs/>
          <w:sz w:val="18"/>
          <w:szCs w:val="18"/>
        </w:rPr>
        <w:t>Stappenplan</w:t>
      </w:r>
    </w:p>
    <w:p w14:paraId="13B608A3" w14:textId="64FA52DF" w:rsidR="00DE051D" w:rsidRPr="0094261D" w:rsidRDefault="00DE051D" w:rsidP="007E0B30">
      <w:pPr>
        <w:pStyle w:val="Lijstalinea"/>
        <w:numPr>
          <w:ilvl w:val="0"/>
          <w:numId w:val="9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7E0B30">
        <w:rPr>
          <w:rFonts w:ascii="Verdana" w:hAnsi="Verdana" w:cs="Verdana"/>
          <w:sz w:val="18"/>
          <w:szCs w:val="18"/>
        </w:rPr>
        <w:t>Maak een VLAN-ontwerp met behulp van een tabel.</w:t>
      </w:r>
      <w:r w:rsidR="007E0B30">
        <w:rPr>
          <w:rFonts w:ascii="Verdana" w:hAnsi="Verdana" w:cs="Verdana"/>
          <w:sz w:val="18"/>
          <w:szCs w:val="18"/>
        </w:rPr>
        <w:t xml:space="preserve"> </w:t>
      </w:r>
      <w:r w:rsidR="0094261D" w:rsidRPr="0094261D">
        <w:rPr>
          <w:rFonts w:ascii="Wingdings" w:hAnsi="Wingdings" w:cs="Verdana"/>
          <w:color w:val="00B050"/>
          <w:sz w:val="22"/>
          <w:szCs w:val="22"/>
        </w:rPr>
        <w:t></w:t>
      </w:r>
    </w:p>
    <w:p w14:paraId="1ECBC81E" w14:textId="11759FE6" w:rsidR="0094261D" w:rsidRDefault="0094261D" w:rsidP="0094261D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Wingdings" w:hAnsi="Wingdings" w:cs="Verdana"/>
          <w:color w:val="00B050"/>
          <w:sz w:val="22"/>
          <w:szCs w:val="22"/>
        </w:rPr>
      </w:pPr>
    </w:p>
    <w:p w14:paraId="6883E663" w14:textId="69B90B97" w:rsidR="0094261D" w:rsidRDefault="0094261D" w:rsidP="0094261D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Wingdings" w:hAnsi="Wingdings" w:cs="Verdana"/>
          <w:color w:val="00B050"/>
          <w:sz w:val="22"/>
          <w:szCs w:val="22"/>
        </w:rPr>
      </w:pPr>
      <w:r>
        <w:rPr>
          <w:rFonts w:ascii="Wingdings" w:hAnsi="Wingdings" w:cs="Verdana"/>
          <w:noProof/>
          <w:color w:val="00B050"/>
          <w:sz w:val="22"/>
          <w:szCs w:val="22"/>
          <w:lang w:eastAsia="nl-NL"/>
        </w:rPr>
        <w:drawing>
          <wp:inline distT="0" distB="0" distL="0" distR="0" wp14:anchorId="7AFE89F3" wp14:editId="4867EBB6">
            <wp:extent cx="2167840" cy="2869809"/>
            <wp:effectExtent l="0" t="0" r="4445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5098" cy="3011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0284F" w14:textId="77777777" w:rsidR="0094261D" w:rsidRPr="007E0B30" w:rsidRDefault="0094261D" w:rsidP="0094261D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5AD52914" w14:textId="0DED8744" w:rsidR="00FB7C20" w:rsidRPr="000936CA" w:rsidRDefault="000936CA" w:rsidP="000936CA">
      <w:pPr>
        <w:pStyle w:val="Lijstalinea"/>
        <w:numPr>
          <w:ilvl w:val="0"/>
          <w:numId w:val="9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Start </w:t>
      </w:r>
      <w:proofErr w:type="spellStart"/>
      <w:r>
        <w:rPr>
          <w:rFonts w:ascii="Verdana" w:hAnsi="Verdana" w:cs="Verdana"/>
          <w:sz w:val="18"/>
          <w:szCs w:val="18"/>
        </w:rPr>
        <w:t>PacketTracer</w:t>
      </w:r>
      <w:proofErr w:type="spellEnd"/>
      <w:r>
        <w:rPr>
          <w:rFonts w:ascii="Verdana" w:hAnsi="Verdana" w:cs="Verdana"/>
          <w:sz w:val="18"/>
          <w:szCs w:val="18"/>
        </w:rPr>
        <w:t xml:space="preserve"> en open het bestand </w:t>
      </w:r>
      <w:r w:rsidRPr="000936CA">
        <w:rPr>
          <w:rFonts w:ascii="Verdana" w:hAnsi="Verdana" w:cs="Verdana"/>
          <w:i/>
          <w:iCs/>
          <w:sz w:val="18"/>
          <w:szCs w:val="18"/>
        </w:rPr>
        <w:t xml:space="preserve">internet </w:t>
      </w:r>
      <w:proofErr w:type="spellStart"/>
      <w:r w:rsidRPr="000936CA">
        <w:rPr>
          <w:rFonts w:ascii="Verdana" w:hAnsi="Verdana" w:cs="Verdana"/>
          <w:i/>
          <w:iCs/>
          <w:sz w:val="18"/>
          <w:szCs w:val="18"/>
        </w:rPr>
        <w:t>cloud.pka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  <w:r w:rsidRPr="007E0B30">
        <w:rPr>
          <w:rFonts w:ascii="Wingdings" w:hAnsi="Wingdings" w:cs="Verdana"/>
          <w:color w:val="00B050"/>
          <w:sz w:val="22"/>
          <w:szCs w:val="22"/>
          <w:lang w:val="en-US"/>
        </w:rPr>
        <w:t></w:t>
      </w:r>
    </w:p>
    <w:p w14:paraId="7C68F99A" w14:textId="77777777" w:rsidR="00E612B7" w:rsidRDefault="00E612B7" w:rsidP="00E612B7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08A74A45" w14:textId="762B6DE5" w:rsidR="00E612B7" w:rsidRPr="00443963" w:rsidRDefault="00905AAB" w:rsidP="0094261D">
      <w:pPr>
        <w:pStyle w:val="Lijstalinea"/>
        <w:numPr>
          <w:ilvl w:val="0"/>
          <w:numId w:val="9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Configureer </w:t>
      </w:r>
      <w:proofErr w:type="spellStart"/>
      <w:r>
        <w:rPr>
          <w:rFonts w:ascii="Verdana" w:hAnsi="Verdana" w:cs="Verdana"/>
          <w:sz w:val="18"/>
          <w:szCs w:val="18"/>
        </w:rPr>
        <w:t>interVLAN</w:t>
      </w:r>
      <w:proofErr w:type="spellEnd"/>
      <w:r>
        <w:rPr>
          <w:rFonts w:ascii="Verdana" w:hAnsi="Verdana" w:cs="Verdana"/>
          <w:sz w:val="18"/>
          <w:szCs w:val="18"/>
        </w:rPr>
        <w:t xml:space="preserve">-routing voor alle systemen op de </w:t>
      </w:r>
      <w:proofErr w:type="spellStart"/>
      <w:r>
        <w:rPr>
          <w:rFonts w:ascii="Verdana" w:hAnsi="Verdana" w:cs="Verdana"/>
          <w:sz w:val="18"/>
          <w:szCs w:val="18"/>
        </w:rPr>
        <w:t>VLAN’s</w:t>
      </w:r>
      <w:proofErr w:type="spellEnd"/>
      <w:r>
        <w:rPr>
          <w:rFonts w:ascii="Verdana" w:hAnsi="Verdana" w:cs="Verdana"/>
          <w:sz w:val="18"/>
          <w:szCs w:val="18"/>
        </w:rPr>
        <w:t>. Geef de systemen een statisch IP-adres om de onderlinge verbindingen te testen.</w:t>
      </w:r>
      <w:r w:rsidR="0094261D">
        <w:rPr>
          <w:rFonts w:ascii="Verdana" w:hAnsi="Verdana" w:cs="Verdana"/>
          <w:sz w:val="18"/>
          <w:szCs w:val="18"/>
        </w:rPr>
        <w:t xml:space="preserve"> </w:t>
      </w:r>
      <w:r w:rsidR="0094261D" w:rsidRPr="0094261D">
        <w:rPr>
          <w:rFonts w:ascii="Wingdings" w:hAnsi="Wingdings" w:cs="Verdana"/>
          <w:color w:val="00B050"/>
          <w:sz w:val="22"/>
          <w:szCs w:val="22"/>
        </w:rPr>
        <w:t></w:t>
      </w:r>
    </w:p>
    <w:p w14:paraId="253977F1" w14:textId="28711AAE" w:rsidR="00905AAB" w:rsidRPr="0094261D" w:rsidRDefault="00905AAB" w:rsidP="000936CA">
      <w:pPr>
        <w:pStyle w:val="Lijstalinea"/>
        <w:numPr>
          <w:ilvl w:val="0"/>
          <w:numId w:val="9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Configureer het draadlo</w:t>
      </w:r>
      <w:r w:rsidR="0094261D">
        <w:rPr>
          <w:rFonts w:ascii="Verdana" w:hAnsi="Verdana" w:cs="Verdana"/>
          <w:sz w:val="18"/>
          <w:szCs w:val="18"/>
        </w:rPr>
        <w:t>o</w:t>
      </w:r>
      <w:r>
        <w:rPr>
          <w:rFonts w:ascii="Verdana" w:hAnsi="Verdana" w:cs="Verdana"/>
          <w:sz w:val="18"/>
          <w:szCs w:val="18"/>
        </w:rPr>
        <w:t>s netwerk en test of dat met alle systemen kan communiceren.</w:t>
      </w:r>
      <w:r w:rsidR="0094261D">
        <w:rPr>
          <w:rFonts w:ascii="Verdana" w:hAnsi="Verdana" w:cs="Verdana"/>
          <w:sz w:val="18"/>
          <w:szCs w:val="18"/>
        </w:rPr>
        <w:t xml:space="preserve"> </w:t>
      </w:r>
      <w:r w:rsidR="0094261D" w:rsidRPr="0094261D">
        <w:rPr>
          <w:rFonts w:ascii="Wingdings" w:hAnsi="Wingdings" w:cs="Verdana"/>
          <w:color w:val="00B050"/>
          <w:sz w:val="22"/>
          <w:szCs w:val="22"/>
        </w:rPr>
        <w:t></w:t>
      </w:r>
    </w:p>
    <w:p w14:paraId="1E82C5F3" w14:textId="2F94D507" w:rsidR="0094261D" w:rsidRDefault="0094261D" w:rsidP="0094261D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7BBD3745" w14:textId="27660C7B" w:rsidR="0094261D" w:rsidRDefault="0094261D" w:rsidP="0094261D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Ping naar de mailserver:</w:t>
      </w:r>
    </w:p>
    <w:p w14:paraId="10F9850E" w14:textId="4F7230AB" w:rsidR="0094261D" w:rsidRDefault="0094261D" w:rsidP="0094261D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6AC1EE01" w14:textId="1DA9ACE0" w:rsidR="0094261D" w:rsidRDefault="0094261D" w:rsidP="001F23D7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  <w:lang w:eastAsia="nl-NL"/>
        </w:rPr>
        <w:drawing>
          <wp:inline distT="0" distB="0" distL="0" distR="0" wp14:anchorId="7A99E85A" wp14:editId="5F84319F">
            <wp:extent cx="4325816" cy="2373299"/>
            <wp:effectExtent l="0" t="0" r="5080" b="190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9977" cy="2419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96D9C4" w14:textId="77777777" w:rsidR="001F23D7" w:rsidRPr="00443963" w:rsidRDefault="001F23D7" w:rsidP="0044396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D1582D0" w14:textId="59248D9E" w:rsidR="001F23D7" w:rsidRDefault="001F23D7" w:rsidP="00B47E2B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Ping naar VLAN20 PC0 – Niels:</w:t>
      </w:r>
    </w:p>
    <w:p w14:paraId="6A59BED0" w14:textId="77777777" w:rsidR="00B47E2B" w:rsidRPr="00B47E2B" w:rsidRDefault="00B47E2B" w:rsidP="00B47E2B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7EBC1A2" w14:textId="17599C09" w:rsidR="001F23D7" w:rsidRDefault="001F23D7" w:rsidP="001F23D7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  <w:lang w:eastAsia="nl-NL"/>
        </w:rPr>
        <w:drawing>
          <wp:inline distT="0" distB="0" distL="0" distR="0" wp14:anchorId="70227ECC" wp14:editId="24A1E02F">
            <wp:extent cx="4269545" cy="2141194"/>
            <wp:effectExtent l="0" t="0" r="0" b="571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644" cy="2248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7E3A7" w14:textId="77777777" w:rsidR="001F23D7" w:rsidRPr="00443963" w:rsidRDefault="001F23D7" w:rsidP="0044396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6F234FD5" w14:textId="572D014E" w:rsidR="001F23D7" w:rsidRDefault="001F23D7" w:rsidP="001F23D7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Ping naar VLAN30 PC3</w:t>
      </w:r>
    </w:p>
    <w:p w14:paraId="4A200467" w14:textId="0205611A" w:rsidR="0094261D" w:rsidRDefault="0094261D" w:rsidP="0094261D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36AD76C" w14:textId="14332474" w:rsidR="001F23D7" w:rsidRDefault="001F23D7" w:rsidP="001F23D7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  <w:lang w:eastAsia="nl-NL"/>
        </w:rPr>
        <w:drawing>
          <wp:inline distT="0" distB="0" distL="0" distR="0" wp14:anchorId="258CABEE" wp14:editId="2B526D2D">
            <wp:extent cx="4235700" cy="2124222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9545" cy="2176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1D5FB" w14:textId="77777777" w:rsidR="00E612B7" w:rsidRPr="00443963" w:rsidRDefault="00E612B7" w:rsidP="0044396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537D6F11" w14:textId="562C0467" w:rsidR="00E80B5F" w:rsidRDefault="00E80B5F" w:rsidP="00E80B5F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Ping naar VLAN30 PC4 – Ingrid</w:t>
      </w:r>
    </w:p>
    <w:p w14:paraId="08ED1B55" w14:textId="5B420018" w:rsidR="00E80B5F" w:rsidRDefault="00E80B5F" w:rsidP="00E80B5F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0E0A860B" w14:textId="55D09DB9" w:rsidR="00E80B5F" w:rsidRDefault="00E80B5F" w:rsidP="00E80B5F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  <w:lang w:eastAsia="nl-NL"/>
        </w:rPr>
        <w:drawing>
          <wp:inline distT="0" distB="0" distL="0" distR="0" wp14:anchorId="3F3FA51D" wp14:editId="68B41B72">
            <wp:extent cx="4158268" cy="2085389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9736" cy="2116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A1BFC" w14:textId="25508590" w:rsidR="001F23D7" w:rsidRDefault="001F23D7" w:rsidP="0094261D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07046144" w14:textId="77777777" w:rsidR="001F23D7" w:rsidRPr="0054660F" w:rsidRDefault="001F23D7" w:rsidP="0054660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78058D42" w14:textId="77777777" w:rsidR="0094261D" w:rsidRDefault="0094261D" w:rsidP="0094261D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54527BC2" w14:textId="4881D930" w:rsidR="00905AAB" w:rsidRDefault="00905AAB" w:rsidP="000936CA">
      <w:pPr>
        <w:pStyle w:val="Lijstalinea"/>
        <w:numPr>
          <w:ilvl w:val="0"/>
          <w:numId w:val="9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Configureer de DHCP-server op de MLS voor VLAN 20, 30 en 200.</w:t>
      </w:r>
      <w:r w:rsidR="0094261D">
        <w:rPr>
          <w:rFonts w:ascii="Verdana" w:hAnsi="Verdana" w:cs="Verdana"/>
          <w:sz w:val="18"/>
          <w:szCs w:val="18"/>
        </w:rPr>
        <w:t xml:space="preserve"> </w:t>
      </w:r>
      <w:r w:rsidR="0094261D" w:rsidRPr="0094261D">
        <w:rPr>
          <w:rFonts w:ascii="Wingdings" w:hAnsi="Wingdings" w:cs="Verdana"/>
          <w:color w:val="00B050"/>
          <w:sz w:val="22"/>
          <w:szCs w:val="22"/>
        </w:rPr>
        <w:t></w:t>
      </w:r>
    </w:p>
    <w:p w14:paraId="36AB7AEB" w14:textId="1B4AC940" w:rsidR="001A7E51" w:rsidRPr="00E612B7" w:rsidRDefault="00BD7EB2" w:rsidP="001A7E51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E612B7">
        <w:rPr>
          <w:rFonts w:ascii="Verdana" w:hAnsi="Verdana" w:cs="Verdana"/>
          <w:sz w:val="18"/>
          <w:szCs w:val="18"/>
          <w:lang w:val="en-US"/>
        </w:rPr>
        <w:t>Uitwerking</w:t>
      </w:r>
      <w:proofErr w:type="spellEnd"/>
      <w:r w:rsidRPr="00E612B7">
        <w:rPr>
          <w:rFonts w:ascii="Verdana" w:hAnsi="Verdana" w:cs="Verdana"/>
          <w:sz w:val="18"/>
          <w:szCs w:val="18"/>
          <w:lang w:val="en-US"/>
        </w:rPr>
        <w:t xml:space="preserve"> MLS:</w:t>
      </w:r>
    </w:p>
    <w:p w14:paraId="1F175F3D" w14:textId="77777777" w:rsidR="00BD7EB2" w:rsidRPr="00E612B7" w:rsidRDefault="00BD7EB2" w:rsidP="001A7E51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lang w:val="en-US"/>
        </w:rPr>
      </w:pPr>
    </w:p>
    <w:p w14:paraId="7C2E406A" w14:textId="77777777" w:rsidR="001A7E51" w:rsidRPr="001A7E51" w:rsidRDefault="001A7E51" w:rsidP="001A7E51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MLS#show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running-config</w:t>
      </w:r>
    </w:p>
    <w:p w14:paraId="156A209D" w14:textId="77777777" w:rsidR="001A7E51" w:rsidRPr="001A7E51" w:rsidRDefault="001A7E51" w:rsidP="001A7E51">
      <w:pPr>
        <w:ind w:left="1416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Building configuration...</w:t>
      </w:r>
    </w:p>
    <w:p w14:paraId="2371F57D" w14:textId="77777777" w:rsidR="001A7E51" w:rsidRPr="001A7E51" w:rsidRDefault="001A7E51" w:rsidP="001A7E51">
      <w:pPr>
        <w:rPr>
          <w:rFonts w:ascii="Verdana" w:hAnsi="Verdana"/>
          <w:i/>
          <w:iCs/>
          <w:sz w:val="18"/>
          <w:szCs w:val="18"/>
          <w:lang w:val="en-US"/>
        </w:rPr>
      </w:pPr>
    </w:p>
    <w:p w14:paraId="65E376B4" w14:textId="77777777" w:rsidR="001A7E51" w:rsidRPr="001A7E51" w:rsidRDefault="001A7E51" w:rsidP="001A7E51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Current configuration : 2565 bytes</w:t>
      </w:r>
    </w:p>
    <w:p w14:paraId="624DBD5E" w14:textId="77777777" w:rsidR="001A7E51" w:rsidRPr="001A7E51" w:rsidRDefault="001A7E51" w:rsidP="001A7E51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5B66A127" w14:textId="77777777" w:rsidR="001A7E51" w:rsidRPr="001A7E51" w:rsidRDefault="001A7E51" w:rsidP="001A7E51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version 16.3.2</w:t>
      </w:r>
    </w:p>
    <w:p w14:paraId="0B41457D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no service timestamps log datetime msec</w:t>
      </w:r>
    </w:p>
    <w:p w14:paraId="62138A99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no service timestamps debug datetime msec</w:t>
      </w:r>
    </w:p>
    <w:p w14:paraId="22B906A5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no service password-encryption</w:t>
      </w:r>
    </w:p>
    <w:p w14:paraId="2F40B378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6031E007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hostname MLS</w:t>
      </w:r>
    </w:p>
    <w:p w14:paraId="746C59C9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24452FFA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dhcp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excluded-address 192.168.30.1</w:t>
      </w:r>
    </w:p>
    <w:p w14:paraId="0D4E610A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dhcp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excluded-address 192.168.20.1</w:t>
      </w:r>
    </w:p>
    <w:p w14:paraId="12ED8099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dhcp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excluded-address 192.168.200.1</w:t>
      </w:r>
    </w:p>
    <w:p w14:paraId="3C6B1764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736D3ECD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dhcp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pool vlan20</w:t>
      </w:r>
    </w:p>
    <w:p w14:paraId="410F38C2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network 192.168.20.0 255.255.255.0</w:t>
      </w:r>
    </w:p>
    <w:p w14:paraId="00012EBE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default-router 192.168.20.1</w:t>
      </w:r>
    </w:p>
    <w:p w14:paraId="486ACE58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dhcp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pool vlan30</w:t>
      </w:r>
    </w:p>
    <w:p w14:paraId="447ADCF6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network 192.168.30.0 255.255.255.0</w:t>
      </w:r>
    </w:p>
    <w:p w14:paraId="387BACA6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default-router 192.168.30.1</w:t>
      </w:r>
    </w:p>
    <w:p w14:paraId="7B9B29A1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dhcp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pool vlan200</w:t>
      </w:r>
    </w:p>
    <w:p w14:paraId="0A98F0B7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network 192.168.200.0 255.255.255.0</w:t>
      </w:r>
    </w:p>
    <w:p w14:paraId="28574D43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default-router 192.168.200.1</w:t>
      </w:r>
    </w:p>
    <w:p w14:paraId="383BC055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3349DF6F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no </w:t>
      </w: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cef</w:t>
      </w:r>
      <w:proofErr w:type="spellEnd"/>
    </w:p>
    <w:p w14:paraId="340D7E31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routing</w:t>
      </w:r>
    </w:p>
    <w:p w14:paraId="04AEE19D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44120646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no ipv6 </w:t>
      </w: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cef</w:t>
      </w:r>
      <w:proofErr w:type="spellEnd"/>
    </w:p>
    <w:p w14:paraId="028774CA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22BB1B7F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name-server 180.115.0.6</w:t>
      </w:r>
    </w:p>
    <w:p w14:paraId="7F1A989F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4393A4C6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spanning-tree mode </w:t>
      </w: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pvst</w:t>
      </w:r>
      <w:proofErr w:type="spellEnd"/>
    </w:p>
    <w:p w14:paraId="12250E75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5E37814F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GigabitEthernet1/0/1</w:t>
      </w:r>
    </w:p>
    <w:p w14:paraId="1268945C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switchport trunk encapsulation dot1q</w:t>
      </w:r>
    </w:p>
    <w:p w14:paraId="51104D09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switchport mode trunk</w:t>
      </w:r>
    </w:p>
    <w:p w14:paraId="79683446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2DAA51C0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GigabitEthernet1/0/2</w:t>
      </w:r>
    </w:p>
    <w:p w14:paraId="7A0EF103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switchport trunk encapsulation dot1q</w:t>
      </w:r>
    </w:p>
    <w:p w14:paraId="2A40FE1F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switchport mode trunk</w:t>
      </w:r>
    </w:p>
    <w:p w14:paraId="1A61B2D2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3115E7AD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GigabitEthernet1/0/3</w:t>
      </w:r>
    </w:p>
    <w:p w14:paraId="306592F8" w14:textId="77777777" w:rsidR="001A7E51" w:rsidRPr="001A7E51" w:rsidRDefault="001A7E51" w:rsidP="00BD7EB2">
      <w:pPr>
        <w:ind w:left="1416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switchport access </w:t>
      </w: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vlan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100</w:t>
      </w:r>
    </w:p>
    <w:p w14:paraId="43C3F3A2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switchport mode access</w:t>
      </w:r>
    </w:p>
    <w:p w14:paraId="4F6668E4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switchport </w:t>
      </w: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nonegotiate</w:t>
      </w:r>
      <w:proofErr w:type="spellEnd"/>
    </w:p>
    <w:p w14:paraId="26D2C0E8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7E3F4218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GigabitEthernet1/0/4</w:t>
      </w:r>
    </w:p>
    <w:p w14:paraId="5BD78D4D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no switchport</w:t>
      </w:r>
    </w:p>
    <w:p w14:paraId="7754A31A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address 10.0.0.2 255.0.0.0</w:t>
      </w:r>
    </w:p>
    <w:p w14:paraId="05021E60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duplex auto</w:t>
      </w:r>
    </w:p>
    <w:p w14:paraId="3D53FB27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speed auto</w:t>
      </w:r>
    </w:p>
    <w:p w14:paraId="59D6DC6F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22D3834A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GigabitEthernet1/0/5</w:t>
      </w:r>
    </w:p>
    <w:p w14:paraId="2760761E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3AA01445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GigabitEthernet1/0/6</w:t>
      </w:r>
    </w:p>
    <w:p w14:paraId="2A367DD3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0785CA91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GigabitEthernet1/0/7</w:t>
      </w:r>
    </w:p>
    <w:p w14:paraId="32B8D805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78440C42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GigabitEthernet1/0/8</w:t>
      </w:r>
    </w:p>
    <w:p w14:paraId="65973503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74D9A9CD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GigabitEthernet1/0/9</w:t>
      </w:r>
    </w:p>
    <w:p w14:paraId="5D540506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7B519237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GigabitEthernet1/0/10</w:t>
      </w:r>
    </w:p>
    <w:p w14:paraId="03633C6C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1111B934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GigabitEthernet1/0/11</w:t>
      </w:r>
    </w:p>
    <w:p w14:paraId="6FFABBAE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00FF0078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GigabitEthernet1/0/12</w:t>
      </w:r>
    </w:p>
    <w:p w14:paraId="51C1B19E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0EC7D2D1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GigabitEthernet1/0/13</w:t>
      </w:r>
    </w:p>
    <w:p w14:paraId="22EF67C1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556C2A0F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GigabitEthernet1/0/14</w:t>
      </w:r>
    </w:p>
    <w:p w14:paraId="31965E36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70A91282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GigabitEthernet1/0/15</w:t>
      </w:r>
    </w:p>
    <w:p w14:paraId="2137FDB7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7C0D0BF3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GigabitEthernet1/0/16</w:t>
      </w:r>
    </w:p>
    <w:p w14:paraId="1B906B81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0E790204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GigabitEthernet1/0/17</w:t>
      </w:r>
    </w:p>
    <w:p w14:paraId="534F183D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1C61AC43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GigabitEthernet1/0/18</w:t>
      </w:r>
    </w:p>
    <w:p w14:paraId="6A1A407B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0C28AD17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GigabitEthernet1/0/19</w:t>
      </w:r>
    </w:p>
    <w:p w14:paraId="0F850F3E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7EA686BA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GigabitEthernet1/0/20</w:t>
      </w:r>
    </w:p>
    <w:p w14:paraId="558B792B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62B43A2A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GigabitEthernet1/0/21</w:t>
      </w:r>
    </w:p>
    <w:p w14:paraId="37284B67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1FE188B5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GigabitEthernet1/0/22</w:t>
      </w:r>
    </w:p>
    <w:p w14:paraId="2A465CE0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6865BE09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GigabitEthernet1/0/23</w:t>
      </w:r>
    </w:p>
    <w:p w14:paraId="2238561C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664C26CB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GigabitEthernet1/0/24</w:t>
      </w:r>
    </w:p>
    <w:p w14:paraId="1279238C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4C55779E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GigabitEthernet1/1/1</w:t>
      </w:r>
    </w:p>
    <w:p w14:paraId="05DAC65D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34F888B8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GigabitEthernet1/1/2</w:t>
      </w:r>
    </w:p>
    <w:p w14:paraId="3DA1D7C1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04DEE9F3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GigabitEthernet1/1/3</w:t>
      </w:r>
    </w:p>
    <w:p w14:paraId="76C1B2CA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7FF4F354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GigabitEthernet1/1/4</w:t>
      </w:r>
    </w:p>
    <w:p w14:paraId="7327D8C5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5AB3F620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Vlan1</w:t>
      </w:r>
    </w:p>
    <w:p w14:paraId="44F60D81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no </w:t>
      </w: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address</w:t>
      </w:r>
    </w:p>
    <w:p w14:paraId="2E70EC93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shutdown</w:t>
      </w:r>
    </w:p>
    <w:p w14:paraId="3D308DA8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0AB74019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Vlan20</w:t>
      </w:r>
    </w:p>
    <w:p w14:paraId="3322BF4C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mac-address 00d0.bc8b.4801</w:t>
      </w:r>
    </w:p>
    <w:p w14:paraId="571193A2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address 192.168.20.1 255.255.255.0</w:t>
      </w:r>
    </w:p>
    <w:p w14:paraId="5859A390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01E4B2DE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Vlan30</w:t>
      </w:r>
    </w:p>
    <w:p w14:paraId="3DAEA32C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mac-address 00d0.bc8b.4802</w:t>
      </w:r>
    </w:p>
    <w:p w14:paraId="6FB6B57C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address 192.168.30.1 255.255.255.0</w:t>
      </w:r>
    </w:p>
    <w:p w14:paraId="4F5D5978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4B3E4183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Vlan100</w:t>
      </w:r>
    </w:p>
    <w:p w14:paraId="2E640E2A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mac-address 00d0.bc8b.4803</w:t>
      </w:r>
    </w:p>
    <w:p w14:paraId="4F80375A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address 192.168.100.1 255.255.255.0</w:t>
      </w:r>
    </w:p>
    <w:p w14:paraId="04D84639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780AB9F7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interface Vlan200</w:t>
      </w:r>
    </w:p>
    <w:p w14:paraId="4E8D40F3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mac-address 00d0.bc8b.4804</w:t>
      </w:r>
    </w:p>
    <w:p w14:paraId="1C018CD0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address 192.168.200.1 255.255.255.0</w:t>
      </w:r>
    </w:p>
    <w:p w14:paraId="0283B593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11D969C0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router rip</w:t>
      </w:r>
    </w:p>
    <w:p w14:paraId="5CBA97B5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network 10.0.0.0</w:t>
      </w:r>
    </w:p>
    <w:p w14:paraId="7D5AEAFE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network 192.168.20.0</w:t>
      </w:r>
    </w:p>
    <w:p w14:paraId="23F61639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network 192.168.30.0</w:t>
      </w:r>
    </w:p>
    <w:p w14:paraId="32BF5D9A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network 192.168.100.0</w:t>
      </w:r>
    </w:p>
    <w:p w14:paraId="7276AF10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network 192.168.200.0</w:t>
      </w:r>
    </w:p>
    <w:p w14:paraId="4E26FC03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489EDB07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classless</w:t>
      </w:r>
    </w:p>
    <w:p w14:paraId="11457084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route 0.0.0.0 0.0.0.0 10.0.0.1 </w:t>
      </w:r>
    </w:p>
    <w:p w14:paraId="2FFA2AAE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route 0.0.0.0 0.0.0.0 62.60.60.5 </w:t>
      </w:r>
    </w:p>
    <w:p w14:paraId="2B442DED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71A2B955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flow-export version 9</w:t>
      </w:r>
    </w:p>
    <w:p w14:paraId="0AACE2B9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591910EC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line con 0</w:t>
      </w:r>
    </w:p>
    <w:p w14:paraId="31AB0F11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0A6DD725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line aux 0</w:t>
      </w:r>
    </w:p>
    <w:p w14:paraId="32E3635C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58678DBF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line </w:t>
      </w:r>
      <w:proofErr w:type="spellStart"/>
      <w:r w:rsidRPr="001A7E51">
        <w:rPr>
          <w:rFonts w:ascii="Verdana" w:hAnsi="Verdana"/>
          <w:i/>
          <w:iCs/>
          <w:sz w:val="18"/>
          <w:szCs w:val="18"/>
          <w:lang w:val="en-US"/>
        </w:rPr>
        <w:t>vty</w:t>
      </w:r>
      <w:proofErr w:type="spellEnd"/>
      <w:r w:rsidRPr="001A7E51">
        <w:rPr>
          <w:rFonts w:ascii="Verdana" w:hAnsi="Verdana"/>
          <w:i/>
          <w:iCs/>
          <w:sz w:val="18"/>
          <w:szCs w:val="18"/>
          <w:lang w:val="en-US"/>
        </w:rPr>
        <w:t xml:space="preserve"> 0 4</w:t>
      </w:r>
    </w:p>
    <w:p w14:paraId="17B5C39D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</w:rPr>
      </w:pPr>
      <w:r w:rsidRPr="001A7E51">
        <w:rPr>
          <w:rFonts w:ascii="Verdana" w:hAnsi="Verdana"/>
          <w:i/>
          <w:iCs/>
          <w:sz w:val="18"/>
          <w:szCs w:val="18"/>
        </w:rPr>
        <w:t>login</w:t>
      </w:r>
    </w:p>
    <w:p w14:paraId="331E0EBD" w14:textId="77777777" w:rsidR="001A7E51" w:rsidRPr="001A7E51" w:rsidRDefault="001A7E51" w:rsidP="00BD7EB2">
      <w:pPr>
        <w:ind w:left="708" w:firstLine="708"/>
        <w:rPr>
          <w:rFonts w:ascii="Verdana" w:hAnsi="Verdana"/>
          <w:i/>
          <w:iCs/>
          <w:sz w:val="18"/>
          <w:szCs w:val="18"/>
        </w:rPr>
      </w:pPr>
      <w:r w:rsidRPr="001A7E51">
        <w:rPr>
          <w:rFonts w:ascii="Verdana" w:hAnsi="Verdana"/>
          <w:i/>
          <w:iCs/>
          <w:sz w:val="18"/>
          <w:szCs w:val="18"/>
        </w:rPr>
        <w:t>!</w:t>
      </w:r>
    </w:p>
    <w:p w14:paraId="7702BAD5" w14:textId="5D110874" w:rsidR="00B47E2B" w:rsidRPr="00AF6CDC" w:rsidRDefault="001A7E51" w:rsidP="00AF6CDC">
      <w:pPr>
        <w:ind w:left="708" w:firstLine="708"/>
        <w:rPr>
          <w:rFonts w:ascii="Verdana" w:hAnsi="Verdana"/>
          <w:i/>
          <w:iCs/>
          <w:sz w:val="18"/>
          <w:szCs w:val="18"/>
        </w:rPr>
      </w:pPr>
      <w:r w:rsidRPr="001A7E51">
        <w:rPr>
          <w:rFonts w:ascii="Verdana" w:hAnsi="Verdana"/>
          <w:i/>
          <w:iCs/>
          <w:sz w:val="18"/>
          <w:szCs w:val="18"/>
        </w:rPr>
        <w:t>end</w:t>
      </w:r>
    </w:p>
    <w:p w14:paraId="60848699" w14:textId="572C80BC" w:rsidR="00B47E2B" w:rsidRDefault="00B47E2B" w:rsidP="00BD7EB2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0FCF3555" w14:textId="77777777" w:rsidR="00B47E2B" w:rsidRPr="00BD7EB2" w:rsidRDefault="00B47E2B" w:rsidP="00BD7EB2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1434E6EC" w14:textId="77777777" w:rsidR="00AF6CDC" w:rsidRDefault="00AF6CDC">
      <w:pPr>
        <w:rPr>
          <w:rFonts w:ascii="Verdana" w:eastAsiaTheme="minorHAnsi" w:hAnsi="Verdana" w:cs="Verdana"/>
          <w:sz w:val="18"/>
          <w:szCs w:val="18"/>
          <w:lang w:eastAsia="en-US"/>
        </w:rPr>
      </w:pPr>
      <w:r>
        <w:rPr>
          <w:rFonts w:ascii="Verdana" w:hAnsi="Verdana" w:cs="Verdana"/>
          <w:sz w:val="18"/>
          <w:szCs w:val="18"/>
        </w:rPr>
        <w:br w:type="page"/>
      </w:r>
    </w:p>
    <w:p w14:paraId="013FA3E6" w14:textId="52BC1315" w:rsidR="00BD7EB2" w:rsidRPr="00376B77" w:rsidRDefault="00905AAB" w:rsidP="00BD7EB2">
      <w:pPr>
        <w:pStyle w:val="Lijstalinea"/>
        <w:numPr>
          <w:ilvl w:val="0"/>
          <w:numId w:val="9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Test op alle systemen correcte </w:t>
      </w:r>
      <w:proofErr w:type="spellStart"/>
      <w:r>
        <w:rPr>
          <w:rFonts w:ascii="Verdana" w:hAnsi="Verdana" w:cs="Verdana"/>
          <w:sz w:val="18"/>
          <w:szCs w:val="18"/>
        </w:rPr>
        <w:t>ip</w:t>
      </w:r>
      <w:proofErr w:type="spellEnd"/>
      <w:r>
        <w:rPr>
          <w:rFonts w:ascii="Verdana" w:hAnsi="Verdana" w:cs="Verdana"/>
          <w:sz w:val="18"/>
          <w:szCs w:val="18"/>
        </w:rPr>
        <w:t>-instellingen krijgen.</w:t>
      </w:r>
    </w:p>
    <w:p w14:paraId="65FAB49C" w14:textId="01994DF6" w:rsidR="00BD7EB2" w:rsidRDefault="00BD7EB2" w:rsidP="00BD7EB2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PC0 – Niels:</w:t>
      </w:r>
    </w:p>
    <w:p w14:paraId="71508186" w14:textId="655E7EDE" w:rsidR="00BD7EB2" w:rsidRDefault="00C35DE5" w:rsidP="00C35DE5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399AD08C" wp14:editId="755B3FBE">
            <wp:extent cx="4029813" cy="1978133"/>
            <wp:effectExtent l="0" t="0" r="0" b="317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8485" cy="2056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289B5" w14:textId="77777777" w:rsidR="00540F3D" w:rsidRDefault="00540F3D" w:rsidP="00376B77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7F9129E9" w14:textId="424CE1EE" w:rsidR="00F77CC3" w:rsidRDefault="00F77CC3" w:rsidP="00F77CC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PC1</w:t>
      </w:r>
      <w:r w:rsidR="00376B77">
        <w:rPr>
          <w:rFonts w:ascii="Verdana" w:hAnsi="Verdana" w:cs="Verdana"/>
          <w:sz w:val="18"/>
          <w:szCs w:val="18"/>
        </w:rPr>
        <w:t xml:space="preserve"> – dit screenshot </w:t>
      </w:r>
      <w:r w:rsidR="00AF6CDC">
        <w:rPr>
          <w:rFonts w:ascii="Verdana" w:hAnsi="Verdana" w:cs="Verdana"/>
          <w:sz w:val="18"/>
          <w:szCs w:val="18"/>
        </w:rPr>
        <w:t>is verwijdert omdat het bestand te groot werd</w:t>
      </w:r>
      <w:r w:rsidR="00376B77">
        <w:rPr>
          <w:rFonts w:ascii="Verdana" w:hAnsi="Verdana" w:cs="Verdana"/>
          <w:sz w:val="18"/>
          <w:szCs w:val="18"/>
        </w:rPr>
        <w:t>.</w:t>
      </w:r>
    </w:p>
    <w:p w14:paraId="0C236B0D" w14:textId="77777777" w:rsidR="00540F3D" w:rsidRDefault="00540F3D" w:rsidP="00376B77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5A726992" w14:textId="7EB97F6F" w:rsidR="00E612B7" w:rsidRDefault="00F77CC3" w:rsidP="00AF6CDC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PC2</w:t>
      </w:r>
      <w:r w:rsidR="00376B77">
        <w:rPr>
          <w:rFonts w:ascii="Verdana" w:hAnsi="Verdana" w:cs="Verdana"/>
          <w:sz w:val="18"/>
          <w:szCs w:val="18"/>
        </w:rPr>
        <w:t xml:space="preserve"> - </w:t>
      </w:r>
      <w:r w:rsidR="00AF6CDC" w:rsidRPr="00AF6CDC">
        <w:rPr>
          <w:rFonts w:ascii="Verdana" w:hAnsi="Verdana" w:cs="Verdana"/>
          <w:sz w:val="18"/>
          <w:szCs w:val="18"/>
        </w:rPr>
        <w:t>dit screenshot is verwijdert omdat het bestand te groot werd</w:t>
      </w:r>
    </w:p>
    <w:p w14:paraId="2D5AC47B" w14:textId="77777777" w:rsidR="00AF6CDC" w:rsidRDefault="00AF6CDC" w:rsidP="00AF6CDC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rPr>
          <w:rFonts w:ascii="Verdana" w:hAnsi="Verdana" w:cs="Verdana"/>
          <w:sz w:val="18"/>
          <w:szCs w:val="18"/>
        </w:rPr>
      </w:pPr>
    </w:p>
    <w:p w14:paraId="6094AE5E" w14:textId="01AA3BC4" w:rsidR="00443963" w:rsidRDefault="00F77CC3" w:rsidP="00AF6CDC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PC3</w:t>
      </w:r>
      <w:r w:rsidR="00376B77">
        <w:rPr>
          <w:rFonts w:ascii="Verdana" w:hAnsi="Verdana" w:cs="Verdana"/>
          <w:sz w:val="18"/>
          <w:szCs w:val="18"/>
        </w:rPr>
        <w:t xml:space="preserve"> – </w:t>
      </w:r>
      <w:r w:rsidR="00AF6CDC" w:rsidRPr="00AF6CDC">
        <w:rPr>
          <w:rFonts w:ascii="Verdana" w:hAnsi="Verdana" w:cs="Verdana"/>
          <w:sz w:val="18"/>
          <w:szCs w:val="18"/>
        </w:rPr>
        <w:t>dit screenshot is verwijdert omdat het bestand te groot werd</w:t>
      </w:r>
    </w:p>
    <w:p w14:paraId="7AC37C48" w14:textId="77777777" w:rsidR="00AF6CDC" w:rsidRDefault="00AF6CDC" w:rsidP="00AF6CDC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rPr>
          <w:rFonts w:ascii="Verdana" w:hAnsi="Verdana" w:cs="Verdana"/>
          <w:sz w:val="18"/>
          <w:szCs w:val="18"/>
        </w:rPr>
      </w:pPr>
    </w:p>
    <w:p w14:paraId="6D53C1AA" w14:textId="25F798DD" w:rsidR="00F77CC3" w:rsidRDefault="00F77CC3" w:rsidP="00F77CC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PC4 </w:t>
      </w:r>
      <w:r w:rsidR="00540F3D">
        <w:rPr>
          <w:rFonts w:ascii="Verdana" w:hAnsi="Verdana" w:cs="Verdana"/>
          <w:sz w:val="18"/>
          <w:szCs w:val="18"/>
        </w:rPr>
        <w:t>–</w:t>
      </w:r>
      <w:r>
        <w:rPr>
          <w:rFonts w:ascii="Verdana" w:hAnsi="Verdana" w:cs="Verdana"/>
          <w:sz w:val="18"/>
          <w:szCs w:val="18"/>
        </w:rPr>
        <w:t xml:space="preserve"> Ingrid</w:t>
      </w:r>
    </w:p>
    <w:p w14:paraId="2E3A166C" w14:textId="1D0A5A20" w:rsidR="00540F3D" w:rsidRDefault="00540F3D" w:rsidP="00540F3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313034EC" wp14:editId="170465DF">
            <wp:extent cx="3930692" cy="1792305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3342" cy="18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E9D161" w14:textId="77777777" w:rsidR="00443963" w:rsidRDefault="00443963" w:rsidP="00E612B7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11BF48A" w14:textId="2A8E6B4E" w:rsidR="00443963" w:rsidRDefault="00540F3D" w:rsidP="00376B77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PC5</w:t>
      </w:r>
      <w:r w:rsidR="00376B77">
        <w:rPr>
          <w:rFonts w:ascii="Verdana" w:hAnsi="Verdana" w:cs="Verdana"/>
          <w:sz w:val="18"/>
          <w:szCs w:val="18"/>
        </w:rPr>
        <w:t xml:space="preserve"> – </w:t>
      </w:r>
      <w:r w:rsidR="00AF6CDC" w:rsidRPr="00AF6CDC">
        <w:rPr>
          <w:rFonts w:ascii="Verdana" w:hAnsi="Verdana" w:cs="Verdana"/>
          <w:sz w:val="18"/>
          <w:szCs w:val="18"/>
        </w:rPr>
        <w:t>dit screenshot is verwijdert omdat het bestand te groot werd</w:t>
      </w:r>
      <w:r w:rsidR="00376B77">
        <w:rPr>
          <w:rFonts w:ascii="Verdana" w:hAnsi="Verdana" w:cs="Verdana"/>
          <w:sz w:val="18"/>
          <w:szCs w:val="18"/>
        </w:rPr>
        <w:t>.</w:t>
      </w:r>
    </w:p>
    <w:p w14:paraId="1F467F68" w14:textId="77777777" w:rsidR="00443963" w:rsidRDefault="00443963" w:rsidP="00E612B7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6EA9A93" w14:textId="0BCF4D50" w:rsidR="00540F3D" w:rsidRDefault="00540F3D" w:rsidP="00F77CC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Laptop0</w:t>
      </w:r>
    </w:p>
    <w:p w14:paraId="248E3784" w14:textId="036EBBB4" w:rsidR="001345EE" w:rsidRDefault="001345EE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4A238A55" wp14:editId="134DC26B">
            <wp:extent cx="3834766" cy="1707417"/>
            <wp:effectExtent l="0" t="0" r="635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7477" cy="173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9A472" w14:textId="77777777" w:rsidR="00BD7EB2" w:rsidRPr="00BD7EB2" w:rsidRDefault="00BD7EB2" w:rsidP="00BD7EB2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1586E73E" w14:textId="713C775A" w:rsidR="00905AAB" w:rsidRDefault="00905AAB" w:rsidP="000936CA">
      <w:pPr>
        <w:pStyle w:val="Lijstalinea"/>
        <w:numPr>
          <w:ilvl w:val="0"/>
          <w:numId w:val="9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Voeg een default </w:t>
      </w:r>
      <w:proofErr w:type="spellStart"/>
      <w:r>
        <w:rPr>
          <w:rFonts w:ascii="Verdana" w:hAnsi="Verdana" w:cs="Verdana"/>
          <w:sz w:val="18"/>
          <w:szCs w:val="18"/>
        </w:rPr>
        <w:t>static</w:t>
      </w:r>
      <w:proofErr w:type="spellEnd"/>
      <w:r>
        <w:rPr>
          <w:rFonts w:ascii="Verdana" w:hAnsi="Verdana" w:cs="Verdana"/>
          <w:sz w:val="18"/>
          <w:szCs w:val="18"/>
        </w:rPr>
        <w:t xml:space="preserve"> route toe vanuit de MLS naar R1.</w:t>
      </w:r>
    </w:p>
    <w:p w14:paraId="01D6ED6D" w14:textId="6B36119D" w:rsidR="001345EE" w:rsidRDefault="001345EE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Zie punt 5.</w:t>
      </w:r>
    </w:p>
    <w:p w14:paraId="34CDAE89" w14:textId="77777777" w:rsidR="001345EE" w:rsidRPr="001345EE" w:rsidRDefault="001345EE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6C8598FD" w14:textId="144EAFBF" w:rsidR="00905AAB" w:rsidRDefault="00905AAB" w:rsidP="000936CA">
      <w:pPr>
        <w:pStyle w:val="Lijstalinea"/>
        <w:numPr>
          <w:ilvl w:val="0"/>
          <w:numId w:val="9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Configureer de internet-router (IP-adressen + NAT).</w:t>
      </w:r>
    </w:p>
    <w:p w14:paraId="3D1C67D7" w14:textId="29284675" w:rsidR="001345EE" w:rsidRPr="001345EE" w:rsidRDefault="001345EE" w:rsidP="00B47E2B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Zie punt 5.</w:t>
      </w:r>
    </w:p>
    <w:p w14:paraId="23977BB2" w14:textId="63930825" w:rsidR="00331820" w:rsidRPr="00B47E2B" w:rsidRDefault="00905AAB" w:rsidP="00B47E2B">
      <w:pPr>
        <w:pStyle w:val="Lijstalinea"/>
        <w:numPr>
          <w:ilvl w:val="0"/>
          <w:numId w:val="9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Test of de </w:t>
      </w:r>
      <w:proofErr w:type="spellStart"/>
      <w:r>
        <w:rPr>
          <w:rFonts w:ascii="Verdana" w:hAnsi="Verdana" w:cs="Verdana"/>
          <w:sz w:val="18"/>
          <w:szCs w:val="18"/>
        </w:rPr>
        <w:t>PC’s</w:t>
      </w:r>
      <w:proofErr w:type="spellEnd"/>
      <w:r>
        <w:rPr>
          <w:rFonts w:ascii="Verdana" w:hAnsi="Verdana" w:cs="Verdana"/>
          <w:sz w:val="18"/>
          <w:szCs w:val="18"/>
        </w:rPr>
        <w:t xml:space="preserve"> toegang hebben tot het internet door de bekende webpagina’s te benaderen.</w:t>
      </w:r>
    </w:p>
    <w:p w14:paraId="2C07E33B" w14:textId="403A9CA0" w:rsidR="001345EE" w:rsidRDefault="001345EE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PC0 – Niels</w:t>
      </w:r>
    </w:p>
    <w:p w14:paraId="4E8206B7" w14:textId="5592B9B8" w:rsidR="001345EE" w:rsidRDefault="001345EE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78EB9923" wp14:editId="5CFC48D6">
            <wp:extent cx="4359078" cy="2166425"/>
            <wp:effectExtent l="0" t="0" r="0" b="5715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2045" cy="219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AB96E" w14:textId="152863FD" w:rsidR="001345EE" w:rsidRDefault="001345EE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148DBF8" w14:textId="3A642AE5" w:rsidR="00331820" w:rsidRDefault="00331820" w:rsidP="00E9792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PC1</w:t>
      </w:r>
      <w:r w:rsidR="00B47E2B">
        <w:rPr>
          <w:rFonts w:ascii="Verdana" w:hAnsi="Verdana" w:cs="Verdana"/>
          <w:sz w:val="18"/>
          <w:szCs w:val="18"/>
        </w:rPr>
        <w:t xml:space="preserve"> - </w:t>
      </w:r>
      <w:r w:rsidR="00AF6CDC" w:rsidRPr="00AF6CDC">
        <w:rPr>
          <w:rFonts w:ascii="Verdana" w:hAnsi="Verdana" w:cs="Verdana"/>
          <w:sz w:val="18"/>
          <w:szCs w:val="18"/>
        </w:rPr>
        <w:t>dit screenshot is verwijdert omdat het bestand te groot werd</w:t>
      </w:r>
    </w:p>
    <w:p w14:paraId="6873C470" w14:textId="41C74F3A" w:rsidR="00E97923" w:rsidRDefault="00E97923" w:rsidP="00B47E2B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</w:p>
    <w:p w14:paraId="2D969A56" w14:textId="20AF27BB" w:rsidR="00E97923" w:rsidRDefault="00331820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PC2</w:t>
      </w:r>
      <w:r w:rsidR="00B47E2B">
        <w:rPr>
          <w:rFonts w:ascii="Verdana" w:hAnsi="Verdana" w:cs="Verdana"/>
          <w:sz w:val="18"/>
          <w:szCs w:val="18"/>
        </w:rPr>
        <w:t xml:space="preserve"> - </w:t>
      </w:r>
      <w:r w:rsidR="00AF6CDC" w:rsidRPr="00AF6CDC">
        <w:rPr>
          <w:rFonts w:ascii="Verdana" w:hAnsi="Verdana" w:cs="Verdana"/>
          <w:sz w:val="18"/>
          <w:szCs w:val="18"/>
        </w:rPr>
        <w:t>dit screenshot is verwijdert omdat het bestand te groot werd</w:t>
      </w:r>
    </w:p>
    <w:p w14:paraId="22D94600" w14:textId="6BE4C0DA" w:rsidR="00222D30" w:rsidRDefault="00E97923" w:rsidP="00B47E2B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</w:p>
    <w:p w14:paraId="7BD80177" w14:textId="2BB9D8F3" w:rsidR="00331820" w:rsidRDefault="00222D30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331820">
        <w:rPr>
          <w:rFonts w:ascii="Verdana" w:hAnsi="Verdana" w:cs="Verdana"/>
          <w:sz w:val="18"/>
          <w:szCs w:val="18"/>
        </w:rPr>
        <w:t>PC3</w:t>
      </w:r>
      <w:r w:rsidR="00B47E2B">
        <w:rPr>
          <w:rFonts w:ascii="Verdana" w:hAnsi="Verdana" w:cs="Verdana"/>
          <w:sz w:val="18"/>
          <w:szCs w:val="18"/>
        </w:rPr>
        <w:t xml:space="preserve"> -</w:t>
      </w:r>
    </w:p>
    <w:p w14:paraId="30CB5DE9" w14:textId="1D5F7DC5" w:rsidR="00222D30" w:rsidRDefault="00222D30" w:rsidP="00222D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7368BC6A" wp14:editId="0850B68A">
            <wp:extent cx="4443993" cy="2208628"/>
            <wp:effectExtent l="0" t="0" r="1270" b="127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7717" cy="2255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E7EEF" w14:textId="77777777" w:rsidR="00E612B7" w:rsidRDefault="00E612B7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6B470205" w14:textId="7EBA01CC" w:rsidR="00331820" w:rsidRDefault="00222D30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331820">
        <w:rPr>
          <w:rFonts w:ascii="Verdana" w:hAnsi="Verdana" w:cs="Verdana"/>
          <w:sz w:val="18"/>
          <w:szCs w:val="18"/>
        </w:rPr>
        <w:t>PC4 – Ingrid</w:t>
      </w:r>
    </w:p>
    <w:p w14:paraId="6F54283F" w14:textId="18AE9813" w:rsidR="00331820" w:rsidRDefault="00222D30" w:rsidP="00222D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7D0CD934" wp14:editId="6CC21390">
            <wp:extent cx="4348232" cy="2161035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4804" cy="2184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0C3C0" w14:textId="47A48BFB" w:rsidR="00331820" w:rsidRDefault="00331820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</w:p>
    <w:p w14:paraId="13B29C85" w14:textId="44087229" w:rsidR="00222D30" w:rsidRDefault="00331820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</w:p>
    <w:p w14:paraId="131078D9" w14:textId="79F8CA29" w:rsidR="00E612B7" w:rsidRDefault="00E612B7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587082FA" w14:textId="77777777" w:rsidR="00E612B7" w:rsidRDefault="00E612B7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0E9B0084" w14:textId="2B4E9EB7" w:rsidR="00331820" w:rsidRDefault="00293177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331820">
        <w:rPr>
          <w:rFonts w:ascii="Verdana" w:hAnsi="Verdana" w:cs="Verdana"/>
          <w:sz w:val="18"/>
          <w:szCs w:val="18"/>
        </w:rPr>
        <w:t>PC5</w:t>
      </w:r>
      <w:r w:rsidR="00B47E2B">
        <w:rPr>
          <w:rFonts w:ascii="Verdana" w:hAnsi="Verdana" w:cs="Verdana"/>
          <w:sz w:val="18"/>
          <w:szCs w:val="18"/>
        </w:rPr>
        <w:t xml:space="preserve"> - </w:t>
      </w:r>
      <w:r w:rsidR="00AF6CDC" w:rsidRPr="00AF6CDC">
        <w:rPr>
          <w:rFonts w:ascii="Verdana" w:hAnsi="Verdana" w:cs="Verdana"/>
          <w:sz w:val="18"/>
          <w:szCs w:val="18"/>
        </w:rPr>
        <w:t>dit screenshot is verwijdert omdat het bestand te groot werd</w:t>
      </w:r>
    </w:p>
    <w:p w14:paraId="46E1082D" w14:textId="237EB676" w:rsidR="00E612B7" w:rsidRDefault="00E612B7" w:rsidP="00B47E2B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</w:p>
    <w:p w14:paraId="414B3B44" w14:textId="63C9CE48" w:rsidR="00331820" w:rsidRDefault="00331820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Laptop0</w:t>
      </w:r>
    </w:p>
    <w:p w14:paraId="70D62EAE" w14:textId="77777777" w:rsidR="00293177" w:rsidRDefault="00293177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2F4D092" w14:textId="03AB7354" w:rsidR="001345EE" w:rsidRDefault="00443963" w:rsidP="00293177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63741B2E" wp14:editId="0DEFBEBC">
            <wp:extent cx="4393413" cy="2183490"/>
            <wp:effectExtent l="0" t="0" r="1270" b="127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4407" cy="2238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9326A" w14:textId="77777777" w:rsidR="00CB673C" w:rsidRPr="001345EE" w:rsidRDefault="00CB673C" w:rsidP="001345E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020A1074" w14:textId="72657BF6" w:rsidR="00905AAB" w:rsidRDefault="00905AAB" w:rsidP="000936CA">
      <w:pPr>
        <w:pStyle w:val="Lijstalinea"/>
        <w:numPr>
          <w:ilvl w:val="0"/>
          <w:numId w:val="9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Configureer de </w:t>
      </w:r>
      <w:proofErr w:type="spellStart"/>
      <w:r>
        <w:rPr>
          <w:rFonts w:ascii="Verdana" w:hAnsi="Verdana" w:cs="Verdana"/>
          <w:sz w:val="18"/>
          <w:szCs w:val="18"/>
        </w:rPr>
        <w:t>mail-server</w:t>
      </w:r>
      <w:proofErr w:type="spellEnd"/>
      <w:r>
        <w:rPr>
          <w:rFonts w:ascii="Verdana" w:hAnsi="Verdana" w:cs="Verdana"/>
          <w:sz w:val="18"/>
          <w:szCs w:val="18"/>
        </w:rPr>
        <w:t>.</w:t>
      </w:r>
    </w:p>
    <w:p w14:paraId="3A51909E" w14:textId="3EA12DC1" w:rsidR="00865D9C" w:rsidRDefault="00865D9C" w:rsidP="00865D9C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38F5492" w14:textId="77777777" w:rsidR="00865D9C" w:rsidRDefault="00865D9C" w:rsidP="00865D9C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10BA9AFF" wp14:editId="3FA8CC52">
            <wp:extent cx="4123592" cy="2061796"/>
            <wp:effectExtent l="0" t="0" r="4445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Afbeelding 22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7069" cy="2073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88CC5" w14:textId="77777777" w:rsidR="00865D9C" w:rsidRDefault="00865D9C" w:rsidP="00865D9C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</w:p>
    <w:p w14:paraId="1085C8EC" w14:textId="77777777" w:rsidR="00865D9C" w:rsidRDefault="00865D9C" w:rsidP="00E612B7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13A09FD8" w14:textId="77777777" w:rsidR="00865D9C" w:rsidRDefault="00865D9C" w:rsidP="00865D9C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</w:p>
    <w:p w14:paraId="486508E3" w14:textId="7779B84F" w:rsidR="00865D9C" w:rsidRDefault="00865D9C" w:rsidP="00865D9C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258CEDD7" wp14:editId="660298D4">
            <wp:extent cx="4053254" cy="2026627"/>
            <wp:effectExtent l="0" t="0" r="0" b="5715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fbeelding 23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9253" cy="2059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09D96" w14:textId="5F4A6798" w:rsidR="00865D9C" w:rsidRDefault="00865D9C" w:rsidP="00865D9C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16C9CE26" w14:textId="77777777" w:rsidR="00E612B7" w:rsidRPr="00865D9C" w:rsidRDefault="00E612B7" w:rsidP="00865D9C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53677274" w14:textId="77777777" w:rsidR="00AF6CDC" w:rsidRDefault="00AF6CDC">
      <w:pPr>
        <w:rPr>
          <w:rFonts w:ascii="Verdana" w:eastAsiaTheme="minorHAnsi" w:hAnsi="Verdana" w:cs="Verdana"/>
          <w:sz w:val="18"/>
          <w:szCs w:val="18"/>
          <w:lang w:eastAsia="en-US"/>
        </w:rPr>
      </w:pPr>
      <w:r>
        <w:rPr>
          <w:rFonts w:ascii="Verdana" w:hAnsi="Verdana" w:cs="Verdana"/>
          <w:sz w:val="18"/>
          <w:szCs w:val="18"/>
        </w:rPr>
        <w:br w:type="page"/>
      </w:r>
    </w:p>
    <w:p w14:paraId="07401CE5" w14:textId="40C7FDFC" w:rsidR="00865D9C" w:rsidRPr="00443963" w:rsidRDefault="00905AAB" w:rsidP="00865D9C">
      <w:pPr>
        <w:pStyle w:val="Lijstalinea"/>
        <w:numPr>
          <w:ilvl w:val="0"/>
          <w:numId w:val="9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Configureer de mail-clients voor Ingrid en Niels en test of ze onderling </w:t>
      </w:r>
      <w:proofErr w:type="spellStart"/>
      <w:r>
        <w:rPr>
          <w:rFonts w:ascii="Verdana" w:hAnsi="Verdana" w:cs="Verdana"/>
          <w:sz w:val="18"/>
          <w:szCs w:val="18"/>
        </w:rPr>
        <w:t>e-mail-berichten</w:t>
      </w:r>
      <w:proofErr w:type="spellEnd"/>
      <w:r>
        <w:rPr>
          <w:rFonts w:ascii="Verdana" w:hAnsi="Verdana" w:cs="Verdana"/>
          <w:sz w:val="18"/>
          <w:szCs w:val="18"/>
        </w:rPr>
        <w:t xml:space="preserve"> kunnen uitwisselen.</w:t>
      </w:r>
    </w:p>
    <w:p w14:paraId="0D3561A5" w14:textId="3F9DD02C" w:rsidR="00865D9C" w:rsidRPr="0097015E" w:rsidRDefault="0097015E" w:rsidP="0097015E">
      <w:pPr>
        <w:pStyle w:val="Lijstalinea"/>
        <w:numPr>
          <w:ilvl w:val="0"/>
          <w:numId w:val="10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97015E">
        <w:rPr>
          <w:rFonts w:ascii="Verdana" w:hAnsi="Verdana" w:cs="Verdana"/>
          <w:sz w:val="18"/>
          <w:szCs w:val="18"/>
        </w:rPr>
        <w:t>Configuratie e-mail clients</w:t>
      </w:r>
    </w:p>
    <w:p w14:paraId="2447FE4E" w14:textId="78F3B366" w:rsidR="0097015E" w:rsidRDefault="0097015E" w:rsidP="009701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rPr>
          <w:rFonts w:ascii="Verdana" w:hAnsi="Verdana" w:cs="Verdana"/>
          <w:sz w:val="18"/>
          <w:szCs w:val="18"/>
        </w:rPr>
      </w:pPr>
    </w:p>
    <w:p w14:paraId="54B2C629" w14:textId="77777777" w:rsidR="0097015E" w:rsidRDefault="0097015E" w:rsidP="009701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363DB154" wp14:editId="1AD6FC5A">
            <wp:extent cx="3928653" cy="2349234"/>
            <wp:effectExtent l="0" t="0" r="0" b="635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Afbeelding 24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8038" cy="23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8AD9B" w14:textId="77777777" w:rsidR="0097015E" w:rsidRDefault="0097015E" w:rsidP="009701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jc w:val="center"/>
        <w:rPr>
          <w:rFonts w:ascii="Verdana" w:hAnsi="Verdana" w:cs="Verdana"/>
          <w:sz w:val="18"/>
          <w:szCs w:val="18"/>
        </w:rPr>
      </w:pPr>
    </w:p>
    <w:p w14:paraId="383651AE" w14:textId="6969066F" w:rsidR="0097015E" w:rsidRPr="00865D9C" w:rsidRDefault="0097015E" w:rsidP="009701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5910F083" wp14:editId="71F96447">
            <wp:extent cx="4459696" cy="2666784"/>
            <wp:effectExtent l="0" t="0" r="0" b="635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Afbeelding 25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7989" cy="2701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AC8C6" w14:textId="3FA53A35" w:rsidR="000936CA" w:rsidRDefault="000936CA" w:rsidP="00FB7C2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1BB7A398" w14:textId="42C32C73" w:rsidR="00443963" w:rsidRDefault="00631535" w:rsidP="00631535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</w:p>
    <w:p w14:paraId="0BD86495" w14:textId="77777777" w:rsidR="00AF6CDC" w:rsidRDefault="007450C2" w:rsidP="00631535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</w:p>
    <w:p w14:paraId="53D0446C" w14:textId="77777777" w:rsidR="00AF6CDC" w:rsidRDefault="00AF6CDC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br w:type="page"/>
      </w:r>
    </w:p>
    <w:p w14:paraId="4972B8BD" w14:textId="416B85A6" w:rsidR="00631535" w:rsidRPr="00631535" w:rsidRDefault="00AF6CDC" w:rsidP="00631535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97015E" w:rsidRPr="00631535">
        <w:rPr>
          <w:rFonts w:ascii="Verdana" w:hAnsi="Verdana" w:cs="Verdana"/>
          <w:sz w:val="18"/>
          <w:szCs w:val="18"/>
        </w:rPr>
        <w:t>E-mail wisseling</w:t>
      </w:r>
      <w:r w:rsidR="00631535">
        <w:rPr>
          <w:rFonts w:ascii="Verdana" w:hAnsi="Verdana" w:cs="Verdana"/>
          <w:sz w:val="18"/>
          <w:szCs w:val="18"/>
        </w:rPr>
        <w:t>:</w:t>
      </w:r>
    </w:p>
    <w:p w14:paraId="04AFEB02" w14:textId="666A5A81" w:rsidR="00631535" w:rsidRDefault="00631535" w:rsidP="00631535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  <w:t>Ingrid ontvangt e-mail van Niels.</w:t>
      </w:r>
    </w:p>
    <w:p w14:paraId="2A307177" w14:textId="374A2115" w:rsidR="0097015E" w:rsidRPr="0097015E" w:rsidRDefault="0097015E" w:rsidP="009701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</w:p>
    <w:p w14:paraId="3DC3FDD4" w14:textId="77777777" w:rsidR="00631535" w:rsidRDefault="00631535" w:rsidP="009701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3F09B09C" wp14:editId="0CD2A8AB">
            <wp:extent cx="3931871" cy="2638596"/>
            <wp:effectExtent l="0" t="0" r="5715" b="3175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fbeelding 26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1999" cy="275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DE4E2" w14:textId="77777777" w:rsidR="00443963" w:rsidRDefault="00443963" w:rsidP="00631535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EBB78E8" w14:textId="77777777" w:rsidR="00CB673C" w:rsidRDefault="00631535" w:rsidP="00631535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</w:p>
    <w:p w14:paraId="53DE189A" w14:textId="3ACC5F59" w:rsidR="00631535" w:rsidRDefault="00CB673C" w:rsidP="00631535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631535">
        <w:rPr>
          <w:rFonts w:ascii="Verdana" w:hAnsi="Verdana" w:cs="Verdana"/>
          <w:sz w:val="18"/>
          <w:szCs w:val="18"/>
        </w:rPr>
        <w:t>Niels ontvangt reply van Ingrid.</w:t>
      </w:r>
    </w:p>
    <w:p w14:paraId="663BF2FB" w14:textId="77777777" w:rsidR="00631535" w:rsidRDefault="00631535" w:rsidP="00631535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74A7400" w14:textId="7AE23A28" w:rsidR="000936CA" w:rsidRDefault="00631535" w:rsidP="009701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50A5B062" wp14:editId="77538076">
            <wp:extent cx="4143199" cy="3767602"/>
            <wp:effectExtent l="0" t="0" r="0" b="4445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fbeelding 27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2557" cy="3803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A3A39" w14:textId="73586D1A" w:rsidR="000936CA" w:rsidRDefault="000936CA" w:rsidP="00FB7C2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25E7AD4" w14:textId="1D9ADE93" w:rsidR="000936CA" w:rsidRDefault="000936CA" w:rsidP="00FB7C2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595972C9" w14:textId="57956A80" w:rsidR="000936CA" w:rsidRDefault="000936CA" w:rsidP="00FB7C2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5B0281EE" w14:textId="77777777" w:rsidR="00D92205" w:rsidRPr="00DE051D" w:rsidRDefault="00D92205">
      <w:pPr>
        <w:rPr>
          <w:rFonts w:ascii="Verdana" w:hAnsi="Verdana"/>
          <w:sz w:val="18"/>
          <w:szCs w:val="18"/>
        </w:rPr>
      </w:pPr>
    </w:p>
    <w:sectPr w:rsidR="00D92205" w:rsidRPr="00DE051D" w:rsidSect="00443963">
      <w:footerReference w:type="default" r:id="rId27"/>
      <w:pgSz w:w="12240" w:h="15840"/>
      <w:pgMar w:top="1134" w:right="1134" w:bottom="567" w:left="1134" w:header="510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4409B" w14:textId="77777777" w:rsidR="0014584E" w:rsidRDefault="0014584E" w:rsidP="00F1037D">
      <w:r>
        <w:separator/>
      </w:r>
    </w:p>
  </w:endnote>
  <w:endnote w:type="continuationSeparator" w:id="0">
    <w:p w14:paraId="7D8C8E68" w14:textId="77777777" w:rsidR="0014584E" w:rsidRDefault="0014584E" w:rsidP="00F1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F4440" w14:textId="77777777" w:rsidR="00443963" w:rsidRDefault="00443963">
    <w:pPr>
      <w:pStyle w:val="Voettekst"/>
      <w:jc w:val="center"/>
      <w:rPr>
        <w:rFonts w:ascii="Verdana" w:hAnsi="Verdana"/>
        <w:sz w:val="16"/>
        <w:szCs w:val="16"/>
      </w:rPr>
    </w:pPr>
  </w:p>
  <w:p w14:paraId="38D77B74" w14:textId="0E3D46A4" w:rsidR="00443963" w:rsidRPr="00443963" w:rsidRDefault="00443963">
    <w:pPr>
      <w:pStyle w:val="Voettekst"/>
      <w:jc w:val="center"/>
      <w:rPr>
        <w:rFonts w:ascii="Verdana" w:hAnsi="Verdana"/>
        <w:sz w:val="16"/>
        <w:szCs w:val="16"/>
      </w:rPr>
    </w:pPr>
    <w:r w:rsidRPr="00443963">
      <w:rPr>
        <w:rFonts w:ascii="Verdana" w:hAnsi="Verdana"/>
        <w:sz w:val="16"/>
        <w:szCs w:val="16"/>
      </w:rPr>
      <w:t xml:space="preserve">Pagina </w:t>
    </w:r>
    <w:r w:rsidRPr="00443963">
      <w:rPr>
        <w:rFonts w:ascii="Verdana" w:hAnsi="Verdana"/>
        <w:sz w:val="16"/>
        <w:szCs w:val="16"/>
      </w:rPr>
      <w:fldChar w:fldCharType="begin"/>
    </w:r>
    <w:r w:rsidRPr="00443963">
      <w:rPr>
        <w:rFonts w:ascii="Verdana" w:hAnsi="Verdana"/>
        <w:sz w:val="16"/>
        <w:szCs w:val="16"/>
      </w:rPr>
      <w:instrText>PAGE  \* Arabic  \* MERGEFORMAT</w:instrText>
    </w:r>
    <w:r w:rsidRPr="00443963">
      <w:rPr>
        <w:rFonts w:ascii="Verdana" w:hAnsi="Verdana"/>
        <w:sz w:val="16"/>
        <w:szCs w:val="16"/>
      </w:rPr>
      <w:fldChar w:fldCharType="separate"/>
    </w:r>
    <w:r w:rsidR="00AF6CDC">
      <w:rPr>
        <w:rFonts w:ascii="Verdana" w:hAnsi="Verdana"/>
        <w:noProof/>
        <w:sz w:val="16"/>
        <w:szCs w:val="16"/>
      </w:rPr>
      <w:t>1</w:t>
    </w:r>
    <w:r w:rsidRPr="00443963">
      <w:rPr>
        <w:rFonts w:ascii="Verdana" w:hAnsi="Verdana"/>
        <w:sz w:val="16"/>
        <w:szCs w:val="16"/>
      </w:rPr>
      <w:fldChar w:fldCharType="end"/>
    </w:r>
    <w:r w:rsidRPr="00443963">
      <w:rPr>
        <w:rFonts w:ascii="Verdana" w:hAnsi="Verdana"/>
        <w:sz w:val="16"/>
        <w:szCs w:val="16"/>
      </w:rPr>
      <w:t xml:space="preserve"> van </w:t>
    </w:r>
    <w:r w:rsidRPr="00443963">
      <w:rPr>
        <w:rFonts w:ascii="Verdana" w:hAnsi="Verdana"/>
        <w:sz w:val="16"/>
        <w:szCs w:val="16"/>
      </w:rPr>
      <w:fldChar w:fldCharType="begin"/>
    </w:r>
    <w:r w:rsidRPr="00443963">
      <w:rPr>
        <w:rFonts w:ascii="Verdana" w:hAnsi="Verdana"/>
        <w:sz w:val="16"/>
        <w:szCs w:val="16"/>
      </w:rPr>
      <w:instrText>NUMPAGES \ * Arabisch \ * MERGEFORMAT</w:instrText>
    </w:r>
    <w:r w:rsidRPr="00443963">
      <w:rPr>
        <w:rFonts w:ascii="Verdana" w:hAnsi="Verdana"/>
        <w:sz w:val="16"/>
        <w:szCs w:val="16"/>
      </w:rPr>
      <w:fldChar w:fldCharType="separate"/>
    </w:r>
    <w:r w:rsidR="00AF6CDC">
      <w:rPr>
        <w:rFonts w:ascii="Verdana" w:hAnsi="Verdana"/>
        <w:noProof/>
        <w:sz w:val="16"/>
        <w:szCs w:val="16"/>
      </w:rPr>
      <w:t>10</w:t>
    </w:r>
    <w:r w:rsidRPr="00443963">
      <w:rPr>
        <w:rFonts w:ascii="Verdana" w:hAnsi="Verdana"/>
        <w:sz w:val="16"/>
        <w:szCs w:val="16"/>
      </w:rPr>
      <w:fldChar w:fldCharType="end"/>
    </w:r>
  </w:p>
  <w:p w14:paraId="11FDC272" w14:textId="77777777" w:rsidR="00443963" w:rsidRDefault="004439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3E9E5" w14:textId="77777777" w:rsidR="0014584E" w:rsidRDefault="0014584E" w:rsidP="00F1037D">
      <w:r>
        <w:separator/>
      </w:r>
    </w:p>
  </w:footnote>
  <w:footnote w:type="continuationSeparator" w:id="0">
    <w:p w14:paraId="7AA1DD2B" w14:textId="77777777" w:rsidR="0014584E" w:rsidRDefault="0014584E" w:rsidP="00F10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⁃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2234EE"/>
    <w:multiLevelType w:val="hybridMultilevel"/>
    <w:tmpl w:val="8E0AB54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3A7599"/>
    <w:multiLevelType w:val="hybridMultilevel"/>
    <w:tmpl w:val="FC76ED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70237"/>
    <w:multiLevelType w:val="hybridMultilevel"/>
    <w:tmpl w:val="FFC834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B4BEF"/>
    <w:multiLevelType w:val="hybridMultilevel"/>
    <w:tmpl w:val="51885DE8"/>
    <w:lvl w:ilvl="0" w:tplc="E8662FB8">
      <w:numFmt w:val="bullet"/>
      <w:lvlText w:val="-"/>
      <w:lvlJc w:val="left"/>
      <w:pPr>
        <w:ind w:left="1068" w:hanging="360"/>
      </w:pPr>
      <w:rPr>
        <w:rFonts w:ascii="Verdana" w:eastAsiaTheme="minorHAnsi" w:hAnsi="Verdana" w:cs="Verdana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F983807"/>
    <w:multiLevelType w:val="hybridMultilevel"/>
    <w:tmpl w:val="2FDA40B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A32A39"/>
    <w:multiLevelType w:val="hybridMultilevel"/>
    <w:tmpl w:val="B5983E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4E72A4"/>
    <w:multiLevelType w:val="hybridMultilevel"/>
    <w:tmpl w:val="70A63252"/>
    <w:lvl w:ilvl="0" w:tplc="0413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 w16cid:durableId="2020426039">
    <w:abstractNumId w:val="0"/>
  </w:num>
  <w:num w:numId="2" w16cid:durableId="620461267">
    <w:abstractNumId w:val="1"/>
  </w:num>
  <w:num w:numId="3" w16cid:durableId="1113133357">
    <w:abstractNumId w:val="2"/>
  </w:num>
  <w:num w:numId="4" w16cid:durableId="1284649401">
    <w:abstractNumId w:val="6"/>
  </w:num>
  <w:num w:numId="5" w16cid:durableId="1154568992">
    <w:abstractNumId w:val="9"/>
  </w:num>
  <w:num w:numId="6" w16cid:durableId="1502425802">
    <w:abstractNumId w:val="7"/>
  </w:num>
  <w:num w:numId="7" w16cid:durableId="1485392954">
    <w:abstractNumId w:val="8"/>
  </w:num>
  <w:num w:numId="8" w16cid:durableId="1050881611">
    <w:abstractNumId w:val="4"/>
  </w:num>
  <w:num w:numId="9" w16cid:durableId="356586645">
    <w:abstractNumId w:val="5"/>
  </w:num>
  <w:num w:numId="10" w16cid:durableId="20498393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AA3"/>
    <w:rsid w:val="00015BA1"/>
    <w:rsid w:val="000936CA"/>
    <w:rsid w:val="00104AA3"/>
    <w:rsid w:val="001345EE"/>
    <w:rsid w:val="0013779C"/>
    <w:rsid w:val="0014584E"/>
    <w:rsid w:val="001A7E51"/>
    <w:rsid w:val="001F23D7"/>
    <w:rsid w:val="00222D30"/>
    <w:rsid w:val="00293177"/>
    <w:rsid w:val="002A1A5E"/>
    <w:rsid w:val="00331820"/>
    <w:rsid w:val="003370C7"/>
    <w:rsid w:val="00375AC8"/>
    <w:rsid w:val="00376B77"/>
    <w:rsid w:val="003C017F"/>
    <w:rsid w:val="00443963"/>
    <w:rsid w:val="00460C4F"/>
    <w:rsid w:val="004704A4"/>
    <w:rsid w:val="004D151B"/>
    <w:rsid w:val="00540F3D"/>
    <w:rsid w:val="0054660F"/>
    <w:rsid w:val="00580AB0"/>
    <w:rsid w:val="00631535"/>
    <w:rsid w:val="006C1FC3"/>
    <w:rsid w:val="00705576"/>
    <w:rsid w:val="007153A9"/>
    <w:rsid w:val="007450C2"/>
    <w:rsid w:val="007E0B30"/>
    <w:rsid w:val="00827B33"/>
    <w:rsid w:val="00865D9C"/>
    <w:rsid w:val="008B7BB6"/>
    <w:rsid w:val="008D09A1"/>
    <w:rsid w:val="00905AAB"/>
    <w:rsid w:val="0094261D"/>
    <w:rsid w:val="0097015E"/>
    <w:rsid w:val="009E20C3"/>
    <w:rsid w:val="00AB1D06"/>
    <w:rsid w:val="00AB1FBE"/>
    <w:rsid w:val="00AF6CDC"/>
    <w:rsid w:val="00B033BC"/>
    <w:rsid w:val="00B47E2B"/>
    <w:rsid w:val="00BD4114"/>
    <w:rsid w:val="00BD7EB2"/>
    <w:rsid w:val="00BF753C"/>
    <w:rsid w:val="00C05DC7"/>
    <w:rsid w:val="00C35DE5"/>
    <w:rsid w:val="00C62D23"/>
    <w:rsid w:val="00CB673C"/>
    <w:rsid w:val="00D92205"/>
    <w:rsid w:val="00DE051D"/>
    <w:rsid w:val="00DE38E6"/>
    <w:rsid w:val="00E612B7"/>
    <w:rsid w:val="00E80B5F"/>
    <w:rsid w:val="00E97923"/>
    <w:rsid w:val="00F1037D"/>
    <w:rsid w:val="00F50074"/>
    <w:rsid w:val="00F77CC3"/>
    <w:rsid w:val="00FB7C20"/>
    <w:rsid w:val="00FC0A0F"/>
    <w:rsid w:val="00FC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33B4"/>
  <w15:chartTrackingRefBased/>
  <w15:docId w15:val="{F9E56F63-4BFC-FD47-9C5D-E21F3095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1037D"/>
    <w:rPr>
      <w:rFonts w:ascii="Times New Roman" w:eastAsia="Times New Roman" w:hAnsi="Times New Roman" w:cs="Times New Roman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B7BB6"/>
    <w:pPr>
      <w:keepNext/>
      <w:outlineLvl w:val="0"/>
    </w:pPr>
    <w:rPr>
      <w:b/>
      <w:bCs/>
      <w:color w:val="0000FF"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B7BB6"/>
    <w:rPr>
      <w:rFonts w:ascii="Times New Roman" w:eastAsia="Times New Roman" w:hAnsi="Times New Roman" w:cs="Times New Roman"/>
      <w:b/>
      <w:bCs/>
      <w:color w:val="0000FF"/>
      <w:sz w:val="28"/>
      <w:lang w:val="en-US" w:eastAsia="nl-NL"/>
    </w:rPr>
  </w:style>
  <w:style w:type="paragraph" w:styleId="Lijstalinea">
    <w:name w:val="List Paragraph"/>
    <w:basedOn w:val="Standaard"/>
    <w:uiPriority w:val="34"/>
    <w:qFormat/>
    <w:rsid w:val="002A1A5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1037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F1037D"/>
  </w:style>
  <w:style w:type="paragraph" w:styleId="Voettekst">
    <w:name w:val="footer"/>
    <w:basedOn w:val="Standaard"/>
    <w:link w:val="VoettekstChar"/>
    <w:uiPriority w:val="99"/>
    <w:unhideWhenUsed/>
    <w:rsid w:val="00F1037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F1037D"/>
  </w:style>
  <w:style w:type="paragraph" w:styleId="Normaalweb">
    <w:name w:val="Normal (Web)"/>
    <w:basedOn w:val="Standaard"/>
    <w:uiPriority w:val="99"/>
    <w:semiHidden/>
    <w:unhideWhenUsed/>
    <w:rsid w:val="00F1037D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unhideWhenUsed/>
    <w:rsid w:val="00DE051D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DE051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E05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grid@infratravel.nl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yperlink" Target="mailto:Niels@infratravel.nl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808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Hölsgens</dc:creator>
  <cp:keywords/>
  <dc:description/>
  <cp:lastModifiedBy>Safira Visser</cp:lastModifiedBy>
  <cp:revision>2</cp:revision>
  <cp:lastPrinted>2021-12-28T15:53:00Z</cp:lastPrinted>
  <dcterms:created xsi:type="dcterms:W3CDTF">2023-07-11T13:16:00Z</dcterms:created>
  <dcterms:modified xsi:type="dcterms:W3CDTF">2023-07-11T13:16:00Z</dcterms:modified>
</cp:coreProperties>
</file>